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4C85AFA" w14:textId="77777777" w:rsidR="00CA50A4" w:rsidRPr="004364D7" w:rsidRDefault="00CA50A4" w:rsidP="00CA50A4">
      <w:pPr>
        <w:pStyle w:val="Tytu"/>
        <w:spacing w:after="0"/>
        <w:ind w:left="0"/>
      </w:pPr>
    </w:p>
    <w:p w14:paraId="0556ED4F" w14:textId="77777777" w:rsidR="00CA50A4" w:rsidRPr="004364D7" w:rsidRDefault="00CA50A4" w:rsidP="00CA50A4">
      <w:pPr>
        <w:pStyle w:val="Tytu"/>
        <w:spacing w:after="0"/>
        <w:ind w:left="0"/>
      </w:pPr>
    </w:p>
    <w:p w14:paraId="72DAA3EC" w14:textId="77777777" w:rsidR="00CA50A4" w:rsidRPr="004364D7" w:rsidRDefault="00CA50A4" w:rsidP="00CA50A4">
      <w:pPr>
        <w:pStyle w:val="Tytu"/>
        <w:spacing w:after="0"/>
        <w:ind w:left="0"/>
      </w:pPr>
    </w:p>
    <w:p w14:paraId="48CF85BA" w14:textId="77777777" w:rsidR="00CA50A4" w:rsidRPr="004364D7" w:rsidRDefault="00CA50A4" w:rsidP="00CA50A4">
      <w:pPr>
        <w:pStyle w:val="Tytu"/>
        <w:spacing w:after="0"/>
        <w:ind w:left="0"/>
      </w:pPr>
    </w:p>
    <w:p w14:paraId="5C4A071C" w14:textId="77777777" w:rsidR="00CA50A4" w:rsidRPr="004364D7" w:rsidRDefault="00CA50A4" w:rsidP="00CA50A4">
      <w:pPr>
        <w:pStyle w:val="Tytu"/>
        <w:spacing w:after="0"/>
        <w:ind w:left="0"/>
      </w:pPr>
    </w:p>
    <w:p w14:paraId="1EFFB582" w14:textId="77777777" w:rsidR="00CA50A4" w:rsidRPr="004364D7" w:rsidRDefault="00CA50A4" w:rsidP="00CA50A4">
      <w:pPr>
        <w:pStyle w:val="Tytu"/>
        <w:spacing w:after="0"/>
        <w:ind w:left="0"/>
      </w:pPr>
    </w:p>
    <w:p w14:paraId="52E30B20" w14:textId="77777777" w:rsidR="00CA50A4" w:rsidRPr="004364D7" w:rsidRDefault="00CA50A4" w:rsidP="00CA50A4">
      <w:pPr>
        <w:pStyle w:val="Tytu"/>
        <w:spacing w:after="0"/>
        <w:ind w:left="0"/>
      </w:pPr>
    </w:p>
    <w:p w14:paraId="6B2EAEBA" w14:textId="77777777" w:rsidR="00CA50A4" w:rsidRPr="004364D7" w:rsidRDefault="00CA50A4" w:rsidP="00CA50A4">
      <w:pPr>
        <w:pStyle w:val="Tytu"/>
        <w:spacing w:after="0"/>
        <w:ind w:left="0"/>
      </w:pPr>
    </w:p>
    <w:p w14:paraId="78F2092E" w14:textId="77777777" w:rsidR="00CA50A4" w:rsidRPr="004364D7" w:rsidRDefault="00CA50A4" w:rsidP="00CA50A4">
      <w:pPr>
        <w:pStyle w:val="Tytu"/>
        <w:spacing w:after="0"/>
        <w:ind w:left="0"/>
      </w:pPr>
      <w:r w:rsidRPr="004364D7">
        <w:t xml:space="preserve">SZCZEGÓŁOWE SPECYFIKACJE </w:t>
      </w:r>
    </w:p>
    <w:p w14:paraId="78573466" w14:textId="77777777" w:rsidR="00CA50A4" w:rsidRPr="004364D7" w:rsidRDefault="00CA50A4" w:rsidP="00CA50A4">
      <w:pPr>
        <w:pStyle w:val="Tytu"/>
        <w:spacing w:after="0"/>
        <w:ind w:left="0"/>
      </w:pPr>
      <w:r w:rsidRPr="004364D7">
        <w:t>TECHNICZNE</w:t>
      </w:r>
    </w:p>
    <w:p w14:paraId="448235A6" w14:textId="77777777" w:rsidR="00CA50A4" w:rsidRPr="004364D7" w:rsidRDefault="00CA50A4" w:rsidP="00CA50A4">
      <w:pPr>
        <w:pStyle w:val="Tytu"/>
        <w:spacing w:after="0"/>
        <w:ind w:left="0"/>
      </w:pPr>
    </w:p>
    <w:p w14:paraId="5251003D" w14:textId="77777777" w:rsidR="00CA50A4" w:rsidRPr="004364D7" w:rsidRDefault="00CA50A4" w:rsidP="00CA50A4">
      <w:pPr>
        <w:pStyle w:val="Tytu"/>
        <w:spacing w:after="0"/>
        <w:ind w:left="0"/>
      </w:pPr>
      <w:r w:rsidRPr="004364D7">
        <w:t>D-04.00.00.</w:t>
      </w:r>
    </w:p>
    <w:p w14:paraId="08830353" w14:textId="77777777" w:rsidR="00CA50A4" w:rsidRPr="004364D7" w:rsidRDefault="00CA50A4" w:rsidP="00CA50A4">
      <w:pPr>
        <w:pStyle w:val="Tytu"/>
        <w:spacing w:after="0"/>
        <w:ind w:left="0"/>
      </w:pPr>
    </w:p>
    <w:p w14:paraId="25232E7E" w14:textId="77777777" w:rsidR="00CA50A4" w:rsidRPr="004364D7" w:rsidRDefault="00CA50A4" w:rsidP="00CA50A4">
      <w:pPr>
        <w:pStyle w:val="Tytu"/>
        <w:spacing w:after="0"/>
        <w:ind w:left="0"/>
        <w:rPr>
          <w:sz w:val="32"/>
        </w:rPr>
      </w:pPr>
      <w:r w:rsidRPr="004364D7">
        <w:rPr>
          <w:sz w:val="32"/>
        </w:rPr>
        <w:t>PODBUDOWY</w:t>
      </w:r>
    </w:p>
    <w:p w14:paraId="51BB591C" w14:textId="77777777" w:rsidR="00CA50A4" w:rsidRPr="004364D7" w:rsidRDefault="00CA50A4" w:rsidP="00CA50A4">
      <w:pPr>
        <w:pStyle w:val="Tytu"/>
        <w:spacing w:after="0"/>
        <w:ind w:left="0"/>
      </w:pPr>
      <w:r w:rsidRPr="004364D7">
        <w:rPr>
          <w:sz w:val="32"/>
        </w:rPr>
        <w:t>CPV 45 233</w:t>
      </w:r>
    </w:p>
    <w:p w14:paraId="1B567000" w14:textId="77777777" w:rsidR="00CA50A4" w:rsidRPr="004364D7" w:rsidRDefault="00CA50A4" w:rsidP="00CA50A4">
      <w:pPr>
        <w:pStyle w:val="Tytu"/>
      </w:pPr>
    </w:p>
    <w:p w14:paraId="5E1367E5" w14:textId="77777777" w:rsidR="00CA50A4" w:rsidRPr="004364D7" w:rsidRDefault="00CA50A4" w:rsidP="00CA50A4">
      <w:pPr>
        <w:pStyle w:val="Tytu"/>
        <w:pageBreakBefore/>
        <w:rPr>
          <w:b w:val="0"/>
          <w:bCs w:val="0"/>
          <w:sz w:val="32"/>
        </w:rPr>
      </w:pPr>
    </w:p>
    <w:p w14:paraId="2985A95D" w14:textId="77777777" w:rsidR="00CA50A4" w:rsidRDefault="00CA50A4" w:rsidP="00CA50A4">
      <w:pPr>
        <w:jc w:val="center"/>
        <w:rPr>
          <w:b/>
          <w:bCs/>
          <w:sz w:val="40"/>
          <w:szCs w:val="40"/>
        </w:rPr>
      </w:pPr>
    </w:p>
    <w:p w14:paraId="07BF2137" w14:textId="77777777" w:rsidR="009E22B1" w:rsidRPr="004364D7" w:rsidRDefault="009E22B1" w:rsidP="00CA50A4">
      <w:pPr>
        <w:jc w:val="center"/>
        <w:rPr>
          <w:b/>
          <w:bCs/>
          <w:sz w:val="40"/>
          <w:szCs w:val="40"/>
        </w:rPr>
      </w:pPr>
    </w:p>
    <w:p w14:paraId="4A69F8F2" w14:textId="77777777" w:rsidR="00CA50A4" w:rsidRPr="004364D7" w:rsidRDefault="00CA50A4" w:rsidP="00CA50A4">
      <w:pPr>
        <w:jc w:val="center"/>
        <w:rPr>
          <w:b/>
          <w:bCs/>
          <w:sz w:val="40"/>
          <w:szCs w:val="40"/>
        </w:rPr>
      </w:pPr>
    </w:p>
    <w:p w14:paraId="5E803E12" w14:textId="77777777" w:rsidR="00CA50A4" w:rsidRPr="004364D7" w:rsidRDefault="00CA50A4" w:rsidP="00CA50A4">
      <w:pPr>
        <w:jc w:val="center"/>
        <w:rPr>
          <w:b/>
          <w:bCs/>
          <w:sz w:val="40"/>
          <w:szCs w:val="40"/>
        </w:rPr>
      </w:pPr>
    </w:p>
    <w:p w14:paraId="78DA106D" w14:textId="77777777" w:rsidR="00CA50A4" w:rsidRPr="004364D7" w:rsidRDefault="00CA50A4" w:rsidP="00CA50A4">
      <w:pPr>
        <w:jc w:val="center"/>
        <w:rPr>
          <w:b/>
          <w:bCs/>
          <w:sz w:val="40"/>
          <w:szCs w:val="40"/>
        </w:rPr>
      </w:pPr>
    </w:p>
    <w:p w14:paraId="60B52845" w14:textId="77777777" w:rsidR="00CA50A4" w:rsidRPr="004364D7" w:rsidRDefault="00CA50A4" w:rsidP="00CA50A4">
      <w:pPr>
        <w:jc w:val="center"/>
        <w:rPr>
          <w:b/>
          <w:bCs/>
          <w:sz w:val="40"/>
          <w:szCs w:val="40"/>
        </w:rPr>
      </w:pPr>
    </w:p>
    <w:p w14:paraId="20D6D6E1" w14:textId="77777777" w:rsidR="00CA50A4" w:rsidRPr="004364D7" w:rsidRDefault="00CA50A4" w:rsidP="00CA50A4">
      <w:pPr>
        <w:jc w:val="center"/>
        <w:rPr>
          <w:b/>
          <w:bCs/>
          <w:sz w:val="40"/>
          <w:szCs w:val="40"/>
        </w:rPr>
      </w:pPr>
    </w:p>
    <w:p w14:paraId="6CFE3A38" w14:textId="77777777" w:rsidR="00CA50A4" w:rsidRPr="004364D7" w:rsidRDefault="00CA50A4" w:rsidP="00CA50A4">
      <w:pPr>
        <w:jc w:val="center"/>
        <w:rPr>
          <w:b/>
          <w:bCs/>
          <w:sz w:val="40"/>
          <w:szCs w:val="40"/>
        </w:rPr>
      </w:pPr>
      <w:proofErr w:type="gramStart"/>
      <w:r w:rsidRPr="004364D7">
        <w:rPr>
          <w:b/>
          <w:bCs/>
          <w:sz w:val="40"/>
          <w:szCs w:val="40"/>
        </w:rPr>
        <w:t>SZCZEGÓŁOWA  SPECYFIKACJA</w:t>
      </w:r>
      <w:proofErr w:type="gramEnd"/>
      <w:r w:rsidRPr="004364D7">
        <w:rPr>
          <w:b/>
          <w:bCs/>
          <w:sz w:val="40"/>
          <w:szCs w:val="40"/>
        </w:rPr>
        <w:t xml:space="preserve">   TECHNICZNA</w:t>
      </w:r>
    </w:p>
    <w:p w14:paraId="700C774B" w14:textId="77777777" w:rsidR="00CA50A4" w:rsidRPr="004364D7" w:rsidRDefault="00CA50A4" w:rsidP="00CA50A4">
      <w:pPr>
        <w:jc w:val="center"/>
        <w:rPr>
          <w:b/>
          <w:bCs/>
          <w:sz w:val="40"/>
          <w:szCs w:val="40"/>
        </w:rPr>
      </w:pPr>
    </w:p>
    <w:p w14:paraId="29496951" w14:textId="77777777" w:rsidR="00CA50A4" w:rsidRPr="004364D7" w:rsidRDefault="00CA50A4" w:rsidP="00CA50A4">
      <w:pPr>
        <w:jc w:val="center"/>
        <w:rPr>
          <w:b/>
          <w:bCs/>
          <w:sz w:val="32"/>
          <w:szCs w:val="32"/>
        </w:rPr>
      </w:pPr>
      <w:r w:rsidRPr="004364D7">
        <w:rPr>
          <w:b/>
          <w:bCs/>
          <w:sz w:val="40"/>
          <w:szCs w:val="40"/>
        </w:rPr>
        <w:t>D-04.01.01.</w:t>
      </w:r>
    </w:p>
    <w:p w14:paraId="0059FFA7" w14:textId="77777777" w:rsidR="00CA50A4" w:rsidRPr="004364D7" w:rsidRDefault="00CA50A4" w:rsidP="00CA50A4">
      <w:pPr>
        <w:jc w:val="center"/>
        <w:rPr>
          <w:b/>
          <w:bCs/>
          <w:sz w:val="32"/>
          <w:szCs w:val="32"/>
        </w:rPr>
      </w:pPr>
    </w:p>
    <w:p w14:paraId="17B15820" w14:textId="77777777" w:rsidR="00CA50A4" w:rsidRPr="004364D7" w:rsidRDefault="00CA50A4" w:rsidP="00CA50A4">
      <w:pPr>
        <w:jc w:val="center"/>
        <w:rPr>
          <w:b/>
          <w:bCs/>
          <w:sz w:val="32"/>
          <w:szCs w:val="32"/>
        </w:rPr>
      </w:pPr>
      <w:r w:rsidRPr="004364D7">
        <w:rPr>
          <w:b/>
          <w:bCs/>
          <w:sz w:val="32"/>
          <w:szCs w:val="32"/>
        </w:rPr>
        <w:t>KORYTOWANIE WRAZ Z WYPROFILOWANIEM</w:t>
      </w:r>
    </w:p>
    <w:p w14:paraId="098E8EC8" w14:textId="77777777" w:rsidR="00CA50A4" w:rsidRPr="004364D7" w:rsidRDefault="00CA50A4" w:rsidP="00CA50A4">
      <w:pPr>
        <w:jc w:val="center"/>
        <w:rPr>
          <w:b/>
          <w:bCs/>
          <w:sz w:val="32"/>
          <w:szCs w:val="32"/>
        </w:rPr>
      </w:pPr>
      <w:r w:rsidRPr="004364D7">
        <w:rPr>
          <w:b/>
          <w:bCs/>
          <w:sz w:val="32"/>
          <w:szCs w:val="32"/>
        </w:rPr>
        <w:t>I ZAGĘSZCZENIEM PODŁOŻA</w:t>
      </w:r>
    </w:p>
    <w:p w14:paraId="3D08579E" w14:textId="77777777" w:rsidR="00CA50A4" w:rsidRPr="004364D7" w:rsidRDefault="00CA50A4" w:rsidP="00CA50A4">
      <w:pPr>
        <w:jc w:val="center"/>
        <w:rPr>
          <w:b/>
          <w:bCs/>
          <w:sz w:val="32"/>
          <w:szCs w:val="32"/>
        </w:rPr>
      </w:pPr>
      <w:r w:rsidRPr="004364D7">
        <w:rPr>
          <w:b/>
          <w:bCs/>
          <w:sz w:val="32"/>
          <w:szCs w:val="32"/>
        </w:rPr>
        <w:t>CPV 45 233</w:t>
      </w:r>
    </w:p>
    <w:p w14:paraId="041626F1" w14:textId="77777777" w:rsidR="00CA50A4" w:rsidRPr="004364D7" w:rsidRDefault="00CA50A4" w:rsidP="00CA50A4">
      <w:pPr>
        <w:jc w:val="center"/>
        <w:rPr>
          <w:b/>
          <w:bCs/>
          <w:sz w:val="32"/>
          <w:szCs w:val="32"/>
        </w:rPr>
      </w:pPr>
    </w:p>
    <w:p w14:paraId="60E0AFBC" w14:textId="77777777" w:rsidR="00CA50A4" w:rsidRDefault="00CA50A4" w:rsidP="00CA50A4">
      <w:pPr>
        <w:pStyle w:val="Tytu"/>
        <w:ind w:left="0"/>
        <w:jc w:val="both"/>
        <w:rPr>
          <w:b w:val="0"/>
          <w:bCs w:val="0"/>
        </w:rPr>
      </w:pPr>
    </w:p>
    <w:p w14:paraId="26C2A461" w14:textId="77777777" w:rsidR="004D15EA" w:rsidRPr="004D15EA" w:rsidRDefault="004D15EA" w:rsidP="004D15EA"/>
    <w:p w14:paraId="1428D1FE" w14:textId="77777777" w:rsidR="004D15EA" w:rsidRPr="004D15EA" w:rsidRDefault="004D15EA" w:rsidP="004D15EA"/>
    <w:p w14:paraId="7D0CABF3" w14:textId="77777777" w:rsidR="004D15EA" w:rsidRPr="004D15EA" w:rsidRDefault="004D15EA" w:rsidP="004D15EA"/>
    <w:p w14:paraId="6A2D8FB2" w14:textId="77777777" w:rsidR="004D15EA" w:rsidRPr="004D15EA" w:rsidRDefault="004D15EA" w:rsidP="004D15EA"/>
    <w:p w14:paraId="70EE9AC5" w14:textId="77777777" w:rsidR="004D15EA" w:rsidRPr="004D15EA" w:rsidRDefault="004D15EA" w:rsidP="004D15EA"/>
    <w:p w14:paraId="0CB4621E" w14:textId="77777777" w:rsidR="004D15EA" w:rsidRPr="004D15EA" w:rsidRDefault="004D15EA" w:rsidP="004D15EA"/>
    <w:p w14:paraId="7F24D7C2" w14:textId="77777777" w:rsidR="004D15EA" w:rsidRPr="004D15EA" w:rsidRDefault="004D15EA" w:rsidP="004D15EA"/>
    <w:p w14:paraId="43763CE4" w14:textId="77777777" w:rsidR="004D15EA" w:rsidRPr="004D15EA" w:rsidRDefault="004D15EA" w:rsidP="004D15EA"/>
    <w:p w14:paraId="2A0AC3C8" w14:textId="77777777" w:rsidR="004D15EA" w:rsidRPr="004D15EA" w:rsidRDefault="004D15EA" w:rsidP="004D15EA"/>
    <w:p w14:paraId="7A059809" w14:textId="77777777" w:rsidR="004D15EA" w:rsidRPr="004D15EA" w:rsidRDefault="004D15EA" w:rsidP="004D15EA"/>
    <w:p w14:paraId="43A67CF1" w14:textId="77777777" w:rsidR="004D15EA" w:rsidRPr="004D15EA" w:rsidRDefault="004D15EA" w:rsidP="004D15EA"/>
    <w:p w14:paraId="65140423" w14:textId="77777777" w:rsidR="004D15EA" w:rsidRPr="004D15EA" w:rsidRDefault="004D15EA" w:rsidP="004D15EA"/>
    <w:p w14:paraId="4BEFA3B5" w14:textId="77777777" w:rsidR="004D15EA" w:rsidRDefault="004D15EA" w:rsidP="004D15EA">
      <w:pPr>
        <w:rPr>
          <w:rFonts w:cs="Arial"/>
          <w:sz w:val="40"/>
          <w:szCs w:val="32"/>
        </w:rPr>
      </w:pPr>
    </w:p>
    <w:p w14:paraId="43682D4C" w14:textId="77777777" w:rsidR="004D15EA" w:rsidRPr="004D15EA" w:rsidRDefault="004D15EA" w:rsidP="004D15EA"/>
    <w:p w14:paraId="0E9E8E96" w14:textId="77777777" w:rsidR="004D15EA" w:rsidRPr="004D15EA" w:rsidRDefault="004D15EA" w:rsidP="004D15EA"/>
    <w:p w14:paraId="73D0B907" w14:textId="77777777" w:rsidR="004D15EA" w:rsidRDefault="004D15EA" w:rsidP="004D15EA">
      <w:pPr>
        <w:rPr>
          <w:rFonts w:cs="Arial"/>
          <w:sz w:val="40"/>
          <w:szCs w:val="32"/>
        </w:rPr>
      </w:pPr>
    </w:p>
    <w:p w14:paraId="295725A6" w14:textId="77777777" w:rsidR="004D15EA" w:rsidRPr="004D15EA" w:rsidRDefault="004D15EA" w:rsidP="004D15EA">
      <w:bookmarkStart w:id="0" w:name="_GoBack"/>
      <w:bookmarkEnd w:id="0"/>
    </w:p>
    <w:p w14:paraId="0F4C1E8F" w14:textId="77777777" w:rsidR="00CA50A4" w:rsidRPr="004364D7" w:rsidRDefault="00CA50A4" w:rsidP="004D15EA">
      <w:pPr>
        <w:pStyle w:val="Tytu"/>
        <w:pageBreakBefore/>
        <w:numPr>
          <w:ilvl w:val="0"/>
          <w:numId w:val="33"/>
        </w:numPr>
        <w:ind w:left="0" w:firstLine="0"/>
        <w:jc w:val="both"/>
        <w:rPr>
          <w:szCs w:val="24"/>
        </w:rPr>
      </w:pPr>
      <w:r w:rsidRPr="004364D7">
        <w:rPr>
          <w:sz w:val="28"/>
          <w:szCs w:val="28"/>
        </w:rPr>
        <w:lastRenderedPageBreak/>
        <w:t>WSTĘP</w:t>
      </w:r>
    </w:p>
    <w:p w14:paraId="763D11D6" w14:textId="77777777" w:rsidR="00CA50A4" w:rsidRPr="004364D7" w:rsidRDefault="00CA50A4" w:rsidP="004D15EA">
      <w:pPr>
        <w:pStyle w:val="Nagwek3"/>
        <w:tabs>
          <w:tab w:val="clear" w:pos="709"/>
        </w:tabs>
        <w:rPr>
          <w:szCs w:val="24"/>
        </w:rPr>
      </w:pPr>
      <w:bookmarkStart w:id="1" w:name="_Toc407086006"/>
      <w:bookmarkStart w:id="2" w:name="_Toc407085558"/>
      <w:bookmarkStart w:id="3" w:name="_Toc407085415"/>
      <w:bookmarkStart w:id="4" w:name="_Toc407085272"/>
      <w:bookmarkStart w:id="5" w:name="_Toc407084153"/>
      <w:bookmarkStart w:id="6" w:name="_Toc407083319"/>
      <w:bookmarkStart w:id="7" w:name="_Toc407081520"/>
      <w:bookmarkStart w:id="8" w:name="_Toc407069555"/>
      <w:bookmarkStart w:id="9" w:name="_Toc406984347"/>
      <w:bookmarkStart w:id="10" w:name="_Toc406984156"/>
      <w:bookmarkStart w:id="11" w:name="_Toc406984009"/>
      <w:bookmarkStart w:id="12" w:name="_Toc406915316"/>
      <w:bookmarkStart w:id="13" w:name="_Toc406914738"/>
      <w:bookmarkStart w:id="14" w:name="_Toc406914080"/>
      <w:bookmarkStart w:id="15" w:name="_Toc406913835"/>
      <w:bookmarkStart w:id="16" w:name="_Toc406295846"/>
      <w:bookmarkStart w:id="17" w:name="_Toc405780134"/>
      <w:bookmarkStart w:id="18" w:name="_Toc405704473"/>
    </w:p>
    <w:p w14:paraId="1FE2404C" w14:textId="77777777" w:rsidR="00CA50A4" w:rsidRPr="004364D7" w:rsidRDefault="00CA50A4" w:rsidP="004D15EA">
      <w:pPr>
        <w:pStyle w:val="Nagwek3"/>
        <w:numPr>
          <w:ilvl w:val="1"/>
          <w:numId w:val="9"/>
        </w:numPr>
        <w:spacing w:after="0"/>
        <w:ind w:left="0" w:firstLine="0"/>
        <w:rPr>
          <w:szCs w:val="24"/>
        </w:rPr>
      </w:pPr>
      <w:r w:rsidRPr="004364D7">
        <w:rPr>
          <w:b/>
          <w:szCs w:val="24"/>
        </w:rPr>
        <w:t>Przedmiot SST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45C95955" w14:textId="77777777" w:rsidR="007810D9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 xml:space="preserve">Przedmiotem niniejszej szczegółowej specyfikacji technicznej (SST) są wymagania dotyczące wykonania i odbioru robót związanych z wykonywaniem koryta wraz z profilowaniem i zagęszczaniem podłoża gruntowego </w:t>
      </w:r>
      <w:r w:rsidRPr="004364D7">
        <w:t>w ramach realizacji inwestycji</w:t>
      </w:r>
      <w:r w:rsidRPr="004364D7">
        <w:rPr>
          <w:szCs w:val="24"/>
        </w:rPr>
        <w:t xml:space="preserve">: </w:t>
      </w:r>
      <w:r w:rsidR="007810D9" w:rsidRPr="004364D7">
        <w:rPr>
          <w:i/>
          <w:szCs w:val="24"/>
        </w:rPr>
        <w:t>„</w:t>
      </w:r>
      <w:r w:rsidR="009E22B1" w:rsidRPr="009E22B1">
        <w:rPr>
          <w:i/>
          <w:szCs w:val="24"/>
        </w:rPr>
        <w:t>Remont</w:t>
      </w:r>
      <w:r w:rsidR="004D15EA">
        <w:rPr>
          <w:i/>
          <w:szCs w:val="24"/>
        </w:rPr>
        <w:t xml:space="preserve"> nawierzchni</w:t>
      </w:r>
      <w:r w:rsidR="009E22B1" w:rsidRPr="009E22B1">
        <w:rPr>
          <w:i/>
          <w:szCs w:val="24"/>
        </w:rPr>
        <w:t xml:space="preserve"> chodnik</w:t>
      </w:r>
      <w:r w:rsidR="004D15EA">
        <w:rPr>
          <w:i/>
          <w:szCs w:val="24"/>
        </w:rPr>
        <w:t>ów</w:t>
      </w:r>
      <w:r w:rsidR="009E22B1" w:rsidRPr="009E22B1">
        <w:rPr>
          <w:i/>
          <w:szCs w:val="24"/>
        </w:rPr>
        <w:t xml:space="preserve"> drogi powiatowej nr 21</w:t>
      </w:r>
      <w:r w:rsidR="004D15EA">
        <w:rPr>
          <w:i/>
          <w:szCs w:val="24"/>
        </w:rPr>
        <w:t xml:space="preserve">68 </w:t>
      </w:r>
      <w:r w:rsidR="009E22B1" w:rsidRPr="009E22B1">
        <w:rPr>
          <w:i/>
          <w:szCs w:val="24"/>
        </w:rPr>
        <w:t xml:space="preserve">N ulicy </w:t>
      </w:r>
      <w:r w:rsidR="004D15EA">
        <w:rPr>
          <w:i/>
          <w:szCs w:val="24"/>
        </w:rPr>
        <w:t>Drzymały</w:t>
      </w:r>
      <w:r w:rsidR="009E22B1" w:rsidRPr="009E22B1">
        <w:rPr>
          <w:i/>
          <w:szCs w:val="24"/>
        </w:rPr>
        <w:t xml:space="preserve"> w Pasłęku.</w:t>
      </w:r>
      <w:r w:rsidR="007810D9" w:rsidRPr="004364D7">
        <w:rPr>
          <w:i/>
          <w:szCs w:val="24"/>
        </w:rPr>
        <w:t>”</w:t>
      </w:r>
    </w:p>
    <w:p w14:paraId="5874F4C8" w14:textId="77777777" w:rsidR="00CA50A4" w:rsidRPr="004364D7" w:rsidRDefault="00CA50A4" w:rsidP="004D15EA">
      <w:pPr>
        <w:ind w:left="0"/>
        <w:rPr>
          <w:szCs w:val="24"/>
        </w:rPr>
      </w:pPr>
    </w:p>
    <w:p w14:paraId="19DF93DF" w14:textId="77777777" w:rsidR="00CA50A4" w:rsidRPr="004364D7" w:rsidRDefault="00CA50A4" w:rsidP="004D15EA">
      <w:pPr>
        <w:pStyle w:val="Nagwek3"/>
        <w:numPr>
          <w:ilvl w:val="1"/>
          <w:numId w:val="9"/>
        </w:numPr>
        <w:spacing w:after="0"/>
        <w:ind w:left="0" w:firstLine="0"/>
        <w:rPr>
          <w:szCs w:val="24"/>
        </w:rPr>
      </w:pPr>
      <w:bookmarkStart w:id="19" w:name="_Toc407086007"/>
      <w:bookmarkStart w:id="20" w:name="_Toc407085559"/>
      <w:bookmarkStart w:id="21" w:name="_Toc407085416"/>
      <w:bookmarkStart w:id="22" w:name="_Toc407085273"/>
      <w:bookmarkStart w:id="23" w:name="_Toc407084154"/>
      <w:bookmarkStart w:id="24" w:name="_Toc407083320"/>
      <w:bookmarkStart w:id="25" w:name="_Toc407081521"/>
      <w:bookmarkStart w:id="26" w:name="_Toc407069556"/>
      <w:bookmarkStart w:id="27" w:name="_Toc406984348"/>
      <w:bookmarkStart w:id="28" w:name="_Toc406984157"/>
      <w:bookmarkStart w:id="29" w:name="_Toc406984010"/>
      <w:bookmarkStart w:id="30" w:name="_Toc406915317"/>
      <w:bookmarkStart w:id="31" w:name="_Toc406914739"/>
      <w:bookmarkStart w:id="32" w:name="_Toc406914081"/>
      <w:bookmarkStart w:id="33" w:name="_Toc406913836"/>
      <w:bookmarkStart w:id="34" w:name="_Toc406295847"/>
      <w:bookmarkStart w:id="35" w:name="_Toc405780135"/>
      <w:bookmarkStart w:id="36" w:name="_Toc405704474"/>
      <w:r w:rsidRPr="004364D7">
        <w:rPr>
          <w:b/>
          <w:szCs w:val="24"/>
        </w:rPr>
        <w:t>Zakres stosowania SST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3138851D" w14:textId="77777777" w:rsidR="00CA50A4" w:rsidRPr="004364D7" w:rsidRDefault="00CA50A4" w:rsidP="004D15EA">
      <w:pPr>
        <w:ind w:left="0"/>
        <w:rPr>
          <w:szCs w:val="24"/>
        </w:rPr>
      </w:pPr>
      <w:bookmarkStart w:id="37" w:name="_Toc407086008"/>
      <w:bookmarkStart w:id="38" w:name="_Toc407085560"/>
      <w:bookmarkStart w:id="39" w:name="_Toc407085417"/>
      <w:bookmarkStart w:id="40" w:name="_Toc407085274"/>
      <w:bookmarkStart w:id="41" w:name="_Toc407084155"/>
      <w:bookmarkStart w:id="42" w:name="_Toc407083321"/>
      <w:bookmarkStart w:id="43" w:name="_Toc407081522"/>
      <w:bookmarkStart w:id="44" w:name="_Toc407069557"/>
      <w:bookmarkStart w:id="45" w:name="_Toc406984349"/>
      <w:bookmarkStart w:id="46" w:name="_Toc406984158"/>
      <w:bookmarkStart w:id="47" w:name="_Toc406984011"/>
      <w:bookmarkStart w:id="48" w:name="_Toc406915318"/>
      <w:bookmarkStart w:id="49" w:name="_Toc406914740"/>
      <w:bookmarkStart w:id="50" w:name="_Toc406914082"/>
      <w:bookmarkStart w:id="51" w:name="_Toc406913837"/>
      <w:bookmarkStart w:id="52" w:name="_Toc406295848"/>
      <w:bookmarkStart w:id="53" w:name="_Toc405780136"/>
      <w:bookmarkStart w:id="54" w:name="_Toc405704475"/>
      <w:r w:rsidRPr="004364D7">
        <w:rPr>
          <w:szCs w:val="24"/>
        </w:rPr>
        <w:t xml:space="preserve">Szczegółowa Specyfikacja Techniczna jest </w:t>
      </w:r>
      <w:proofErr w:type="gramStart"/>
      <w:r w:rsidRPr="004364D7">
        <w:rPr>
          <w:szCs w:val="24"/>
        </w:rPr>
        <w:t>stosowana,</w:t>
      </w:r>
      <w:proofErr w:type="gramEnd"/>
      <w:r w:rsidRPr="004364D7">
        <w:rPr>
          <w:szCs w:val="24"/>
        </w:rPr>
        <w:t xml:space="preserve"> jako dokument w postępowaniu przetargowym i przy realizacji umowy na wykonanie robót związanych z realizacją zadania wymienionego w punkcie 1.1.</w:t>
      </w:r>
    </w:p>
    <w:p w14:paraId="60577EBA" w14:textId="77777777" w:rsidR="00CA50A4" w:rsidRPr="004364D7" w:rsidRDefault="00CA50A4" w:rsidP="004D15EA">
      <w:pPr>
        <w:ind w:left="0"/>
        <w:rPr>
          <w:szCs w:val="24"/>
        </w:rPr>
      </w:pPr>
    </w:p>
    <w:p w14:paraId="17A59391" w14:textId="77777777" w:rsidR="00CA50A4" w:rsidRPr="004364D7" w:rsidRDefault="004D15EA" w:rsidP="004D15EA">
      <w:pPr>
        <w:pStyle w:val="Nagwek3"/>
        <w:numPr>
          <w:ilvl w:val="1"/>
          <w:numId w:val="57"/>
        </w:numPr>
        <w:spacing w:after="0"/>
        <w:rPr>
          <w:szCs w:val="24"/>
        </w:rPr>
      </w:pPr>
      <w:r>
        <w:rPr>
          <w:b/>
          <w:szCs w:val="24"/>
        </w:rPr>
        <w:t xml:space="preserve">     </w:t>
      </w:r>
      <w:r w:rsidR="00CA50A4" w:rsidRPr="004364D7">
        <w:rPr>
          <w:b/>
          <w:szCs w:val="24"/>
        </w:rPr>
        <w:t>Zakres robót objętych SST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461AEE07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 xml:space="preserve">Ustalenia zawarte w niniejszej </w:t>
      </w:r>
      <w:r w:rsidR="007810D9" w:rsidRPr="004364D7">
        <w:rPr>
          <w:szCs w:val="24"/>
        </w:rPr>
        <w:t xml:space="preserve">szczegółowej </w:t>
      </w:r>
      <w:r w:rsidRPr="004364D7">
        <w:rPr>
          <w:szCs w:val="24"/>
        </w:rPr>
        <w:t>specyfikacji dotyczą zasad prowadzenia robót związanych z wykonaniem koryta przeznaczonego do ułożenia konstrukcji nawierzchni.</w:t>
      </w:r>
    </w:p>
    <w:p w14:paraId="122A5FE8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Zakres robót przy wykonaniu koryta przeznaczonego pod konstrukcje nawierzchni:</w:t>
      </w:r>
    </w:p>
    <w:p w14:paraId="7EAE0731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 xml:space="preserve">- </w:t>
      </w:r>
      <w:r w:rsidR="009E22B1">
        <w:rPr>
          <w:szCs w:val="24"/>
        </w:rPr>
        <w:t>chodników</w:t>
      </w:r>
      <w:r w:rsidRPr="004364D7">
        <w:rPr>
          <w:szCs w:val="24"/>
        </w:rPr>
        <w:t>,</w:t>
      </w:r>
    </w:p>
    <w:p w14:paraId="7556E0AD" w14:textId="77777777" w:rsidR="00CA50A4" w:rsidRPr="004364D7" w:rsidRDefault="00CA50A4" w:rsidP="004D15EA">
      <w:pPr>
        <w:ind w:left="0"/>
      </w:pPr>
      <w:r w:rsidRPr="004364D7">
        <w:rPr>
          <w:szCs w:val="24"/>
        </w:rPr>
        <w:t>obejmuje wykonanie koryta wraz z profilowaniem i zagęszczeniem podłoża.</w:t>
      </w:r>
    </w:p>
    <w:p w14:paraId="20F6530C" w14:textId="77777777" w:rsidR="00CA50A4" w:rsidRPr="004364D7" w:rsidRDefault="00CA50A4" w:rsidP="004D15EA">
      <w:pPr>
        <w:pStyle w:val="Nagwek2"/>
        <w:numPr>
          <w:ilvl w:val="0"/>
          <w:numId w:val="0"/>
        </w:numPr>
      </w:pPr>
      <w:bookmarkStart w:id="55" w:name="_Toc407086009"/>
      <w:bookmarkStart w:id="56" w:name="_Toc407085561"/>
      <w:bookmarkStart w:id="57" w:name="_Toc407085418"/>
      <w:bookmarkStart w:id="58" w:name="_Toc407085275"/>
      <w:bookmarkStart w:id="59" w:name="_Toc407084156"/>
      <w:bookmarkStart w:id="60" w:name="_Toc407083322"/>
      <w:bookmarkStart w:id="61" w:name="_Toc407081523"/>
      <w:bookmarkStart w:id="62" w:name="_Toc407069558"/>
      <w:bookmarkStart w:id="63" w:name="_Toc406984350"/>
      <w:bookmarkStart w:id="64" w:name="_Toc406984159"/>
      <w:bookmarkStart w:id="65" w:name="_Toc406984012"/>
      <w:bookmarkStart w:id="66" w:name="_Toc406915319"/>
      <w:bookmarkStart w:id="67" w:name="_Toc406914741"/>
      <w:bookmarkStart w:id="68" w:name="_Toc406914083"/>
      <w:bookmarkStart w:id="69" w:name="_Toc406913838"/>
      <w:bookmarkStart w:id="70" w:name="_Toc406295849"/>
      <w:bookmarkStart w:id="71" w:name="_Toc405780137"/>
      <w:bookmarkStart w:id="72" w:name="_Toc405704476"/>
    </w:p>
    <w:p w14:paraId="24DCB320" w14:textId="77777777" w:rsidR="00CA50A4" w:rsidRPr="004364D7" w:rsidRDefault="00CA50A4" w:rsidP="004D15EA">
      <w:pPr>
        <w:pStyle w:val="Nagwek3"/>
        <w:tabs>
          <w:tab w:val="clear" w:pos="709"/>
        </w:tabs>
      </w:pPr>
      <w:r w:rsidRPr="004D15EA">
        <w:rPr>
          <w:b/>
        </w:rPr>
        <w:t>1.4</w:t>
      </w:r>
      <w:r w:rsidRPr="004364D7">
        <w:t>. Określenia podstawowe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41D09C34" w14:textId="77777777" w:rsidR="00CA50A4" w:rsidRPr="004364D7" w:rsidRDefault="00CA50A4" w:rsidP="004D15EA">
      <w:pPr>
        <w:ind w:left="0"/>
      </w:pPr>
      <w:r w:rsidRPr="004364D7">
        <w:rPr>
          <w:szCs w:val="24"/>
        </w:rPr>
        <w:t xml:space="preserve">Określenia podstawowe są zgodne z obowiązującymi, odpowiednimi polskimi normami i definicjami podanymi w SST </w:t>
      </w:r>
      <w:r w:rsidR="007810D9" w:rsidRPr="004364D7">
        <w:rPr>
          <w:szCs w:val="24"/>
        </w:rPr>
        <w:t xml:space="preserve">D-00.00.00 </w:t>
      </w:r>
      <w:r w:rsidRPr="004364D7">
        <w:rPr>
          <w:szCs w:val="24"/>
        </w:rPr>
        <w:t>„Wymagania ogólne” punkt 1.4.</w:t>
      </w:r>
    </w:p>
    <w:p w14:paraId="7B055EF6" w14:textId="77777777" w:rsidR="00CA50A4" w:rsidRPr="004364D7" w:rsidRDefault="00CA50A4" w:rsidP="004D15EA">
      <w:pPr>
        <w:pStyle w:val="Nagwek2"/>
        <w:numPr>
          <w:ilvl w:val="0"/>
          <w:numId w:val="0"/>
        </w:numPr>
      </w:pPr>
      <w:bookmarkStart w:id="73" w:name="_Toc407086010"/>
      <w:bookmarkStart w:id="74" w:name="_Toc407085562"/>
      <w:bookmarkStart w:id="75" w:name="_Toc407085419"/>
      <w:bookmarkStart w:id="76" w:name="_Toc407085276"/>
      <w:bookmarkStart w:id="77" w:name="_Toc407084157"/>
      <w:bookmarkStart w:id="78" w:name="_Toc407083323"/>
      <w:bookmarkStart w:id="79" w:name="_Toc407081524"/>
      <w:bookmarkStart w:id="80" w:name="_Toc407069559"/>
      <w:bookmarkStart w:id="81" w:name="_Toc406984351"/>
      <w:bookmarkStart w:id="82" w:name="_Toc406984160"/>
      <w:bookmarkStart w:id="83" w:name="_Toc406984013"/>
      <w:bookmarkStart w:id="84" w:name="_Toc406915320"/>
      <w:bookmarkStart w:id="85" w:name="_Toc406914742"/>
      <w:bookmarkStart w:id="86" w:name="_Toc406914084"/>
      <w:bookmarkStart w:id="87" w:name="_Toc406913839"/>
      <w:bookmarkStart w:id="88" w:name="_Toc406295850"/>
      <w:bookmarkStart w:id="89" w:name="_Toc405780138"/>
      <w:bookmarkStart w:id="90" w:name="_Toc405704477"/>
    </w:p>
    <w:p w14:paraId="18190F09" w14:textId="77777777" w:rsidR="00CA50A4" w:rsidRPr="004364D7" w:rsidRDefault="00CA50A4" w:rsidP="004D15EA">
      <w:pPr>
        <w:pStyle w:val="Nagwek3"/>
        <w:tabs>
          <w:tab w:val="clear" w:pos="709"/>
        </w:tabs>
        <w:rPr>
          <w:b/>
          <w:szCs w:val="24"/>
        </w:rPr>
      </w:pPr>
      <w:r w:rsidRPr="004364D7">
        <w:rPr>
          <w:b/>
          <w:szCs w:val="24"/>
        </w:rPr>
        <w:t>1.5. Ogólne wymagania dotyczące robót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14:paraId="146295ED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 xml:space="preserve">Ogólne wymagania dotyczące robót podano w SST </w:t>
      </w:r>
      <w:r w:rsidR="007810D9" w:rsidRPr="004364D7">
        <w:rPr>
          <w:szCs w:val="24"/>
        </w:rPr>
        <w:t xml:space="preserve">D-00.00.00 </w:t>
      </w:r>
      <w:r w:rsidRPr="004364D7">
        <w:rPr>
          <w:szCs w:val="24"/>
        </w:rPr>
        <w:t>„Wymagania ogólne” punkt</w:t>
      </w:r>
      <w:r w:rsidR="007810D9" w:rsidRPr="004364D7">
        <w:rPr>
          <w:szCs w:val="24"/>
        </w:rPr>
        <w:t> </w:t>
      </w:r>
      <w:r w:rsidRPr="004364D7">
        <w:rPr>
          <w:szCs w:val="24"/>
        </w:rPr>
        <w:t>1.5.</w:t>
      </w:r>
      <w:bookmarkStart w:id="91" w:name="_Toc407086011"/>
      <w:bookmarkStart w:id="92" w:name="_Toc407085563"/>
      <w:bookmarkStart w:id="93" w:name="_Toc407085420"/>
      <w:bookmarkStart w:id="94" w:name="_Toc407085277"/>
      <w:bookmarkStart w:id="95" w:name="_Toc407084158"/>
      <w:bookmarkStart w:id="96" w:name="_Toc407083324"/>
      <w:bookmarkStart w:id="97" w:name="_Toc407081525"/>
      <w:bookmarkStart w:id="98" w:name="_Toc407069560"/>
      <w:bookmarkStart w:id="99" w:name="_Toc406984352"/>
      <w:bookmarkStart w:id="100" w:name="_Toc406984161"/>
      <w:bookmarkStart w:id="101" w:name="_Toc406984014"/>
      <w:bookmarkStart w:id="102" w:name="_Toc406915321"/>
      <w:bookmarkStart w:id="103" w:name="_Toc406914743"/>
      <w:bookmarkStart w:id="104" w:name="_Toc406914085"/>
      <w:bookmarkStart w:id="105" w:name="_Toc406913840"/>
    </w:p>
    <w:p w14:paraId="251E6DC8" w14:textId="77777777" w:rsidR="00CA50A4" w:rsidRPr="004364D7" w:rsidRDefault="00CA50A4" w:rsidP="004D15EA">
      <w:pPr>
        <w:ind w:left="0"/>
        <w:rPr>
          <w:szCs w:val="24"/>
        </w:rPr>
      </w:pPr>
    </w:p>
    <w:p w14:paraId="1B664C7A" w14:textId="77777777" w:rsidR="00CA50A4" w:rsidRPr="004364D7" w:rsidRDefault="00CA50A4" w:rsidP="004D15EA">
      <w:pPr>
        <w:pStyle w:val="Nagwek3"/>
        <w:tabs>
          <w:tab w:val="clear" w:pos="709"/>
        </w:tabs>
        <w:rPr>
          <w:szCs w:val="24"/>
        </w:rPr>
      </w:pPr>
      <w:r w:rsidRPr="004364D7">
        <w:rPr>
          <w:b/>
          <w:sz w:val="28"/>
          <w:szCs w:val="28"/>
        </w:rPr>
        <w:t xml:space="preserve">2. 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4364D7">
        <w:rPr>
          <w:b/>
          <w:sz w:val="28"/>
          <w:szCs w:val="28"/>
        </w:rPr>
        <w:t>MATERIAŁY.</w:t>
      </w:r>
    </w:p>
    <w:p w14:paraId="3E90AE5A" w14:textId="77777777" w:rsidR="00CA50A4" w:rsidRPr="004364D7" w:rsidRDefault="00CA50A4" w:rsidP="004D15EA">
      <w:pPr>
        <w:ind w:left="0"/>
        <w:rPr>
          <w:b/>
          <w:sz w:val="28"/>
          <w:szCs w:val="28"/>
        </w:rPr>
      </w:pPr>
      <w:r w:rsidRPr="004364D7">
        <w:rPr>
          <w:szCs w:val="24"/>
        </w:rPr>
        <w:t>Nie występują.</w:t>
      </w:r>
    </w:p>
    <w:p w14:paraId="4F7D77DA" w14:textId="77777777" w:rsidR="00CA50A4" w:rsidRPr="004364D7" w:rsidRDefault="00CA50A4" w:rsidP="004D15EA">
      <w:pPr>
        <w:pStyle w:val="Nagwek3"/>
        <w:tabs>
          <w:tab w:val="clear" w:pos="709"/>
        </w:tabs>
      </w:pPr>
      <w:bookmarkStart w:id="106" w:name="_Toc407086012"/>
      <w:bookmarkStart w:id="107" w:name="_Toc407085564"/>
      <w:bookmarkStart w:id="108" w:name="_Toc407085421"/>
      <w:bookmarkStart w:id="109" w:name="_Toc407085278"/>
      <w:bookmarkStart w:id="110" w:name="_Toc407084159"/>
      <w:bookmarkStart w:id="111" w:name="_Toc407083325"/>
      <w:bookmarkStart w:id="112" w:name="_Toc407081526"/>
      <w:bookmarkStart w:id="113" w:name="_Toc407069561"/>
      <w:bookmarkStart w:id="114" w:name="_Toc406984353"/>
      <w:bookmarkStart w:id="115" w:name="_Toc406984162"/>
      <w:bookmarkStart w:id="116" w:name="_Toc406984015"/>
      <w:bookmarkStart w:id="117" w:name="_Toc406915322"/>
      <w:bookmarkStart w:id="118" w:name="_Toc406914744"/>
      <w:bookmarkStart w:id="119" w:name="_Toc406914086"/>
      <w:bookmarkStart w:id="120" w:name="_Toc406913841"/>
      <w:r w:rsidRPr="004364D7">
        <w:rPr>
          <w:b/>
          <w:sz w:val="28"/>
          <w:szCs w:val="28"/>
        </w:rPr>
        <w:t xml:space="preserve">3. 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r w:rsidRPr="004364D7">
        <w:rPr>
          <w:b/>
          <w:sz w:val="28"/>
          <w:szCs w:val="28"/>
        </w:rPr>
        <w:t>SPRZĘT.</w:t>
      </w:r>
    </w:p>
    <w:p w14:paraId="1B6BD923" w14:textId="77777777" w:rsidR="00CA50A4" w:rsidRPr="004364D7" w:rsidRDefault="00CA50A4" w:rsidP="004D15EA">
      <w:pPr>
        <w:pStyle w:val="Nagwek2"/>
        <w:numPr>
          <w:ilvl w:val="0"/>
          <w:numId w:val="0"/>
        </w:numPr>
      </w:pPr>
      <w:bookmarkStart w:id="121" w:name="_Toc407086013"/>
      <w:bookmarkStart w:id="122" w:name="_Toc407085565"/>
      <w:bookmarkStart w:id="123" w:name="_Toc407085422"/>
      <w:bookmarkStart w:id="124" w:name="_Toc407085279"/>
      <w:bookmarkStart w:id="125" w:name="_Toc407084160"/>
      <w:bookmarkStart w:id="126" w:name="_Toc407083326"/>
      <w:bookmarkStart w:id="127" w:name="_Toc407081527"/>
      <w:bookmarkStart w:id="128" w:name="_Toc407069562"/>
      <w:bookmarkStart w:id="129" w:name="_Toc406984354"/>
      <w:bookmarkStart w:id="130" w:name="_Toc406984163"/>
      <w:bookmarkStart w:id="131" w:name="_Toc406984016"/>
      <w:bookmarkStart w:id="132" w:name="_Toc406915323"/>
      <w:bookmarkStart w:id="133" w:name="_Toc406914745"/>
      <w:bookmarkStart w:id="134" w:name="_Toc406914087"/>
      <w:bookmarkStart w:id="135" w:name="_Toc406913842"/>
    </w:p>
    <w:p w14:paraId="1375DF9F" w14:textId="77777777" w:rsidR="00CA50A4" w:rsidRPr="004364D7" w:rsidRDefault="00CA50A4" w:rsidP="004D15EA">
      <w:pPr>
        <w:pStyle w:val="Nagwek3"/>
        <w:tabs>
          <w:tab w:val="clear" w:pos="709"/>
        </w:tabs>
        <w:rPr>
          <w:b/>
          <w:szCs w:val="24"/>
        </w:rPr>
      </w:pPr>
      <w:r w:rsidRPr="004364D7">
        <w:rPr>
          <w:b/>
          <w:szCs w:val="24"/>
        </w:rPr>
        <w:t>3.1. Ogólne wymagania dotyczące sprzętu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14:paraId="2C108A50" w14:textId="77777777" w:rsidR="00CA50A4" w:rsidRDefault="00CA50A4" w:rsidP="004D15EA">
      <w:pPr>
        <w:ind w:left="0"/>
        <w:rPr>
          <w:szCs w:val="24"/>
        </w:rPr>
      </w:pPr>
      <w:r w:rsidRPr="004364D7">
        <w:rPr>
          <w:szCs w:val="24"/>
        </w:rPr>
        <w:t xml:space="preserve">Ogólne wymagania dotyczące sprzętu podano w SST </w:t>
      </w:r>
      <w:r w:rsidR="007810D9" w:rsidRPr="004364D7">
        <w:rPr>
          <w:szCs w:val="24"/>
        </w:rPr>
        <w:t xml:space="preserve">D-00.00.00 </w:t>
      </w:r>
      <w:r w:rsidRPr="004364D7">
        <w:rPr>
          <w:szCs w:val="24"/>
        </w:rPr>
        <w:t>„Wymagania ogólne” punkt 3.</w:t>
      </w:r>
    </w:p>
    <w:p w14:paraId="1196F7B5" w14:textId="77777777" w:rsidR="004D15EA" w:rsidRPr="004364D7" w:rsidRDefault="004D15EA" w:rsidP="004D15EA">
      <w:pPr>
        <w:ind w:left="0"/>
        <w:rPr>
          <w:iCs/>
        </w:rPr>
      </w:pPr>
    </w:p>
    <w:p w14:paraId="67A989A8" w14:textId="77777777" w:rsidR="00CA50A4" w:rsidRPr="004364D7" w:rsidRDefault="00CA50A4" w:rsidP="004D15EA">
      <w:pPr>
        <w:pStyle w:val="Nagwek3"/>
        <w:tabs>
          <w:tab w:val="clear" w:pos="709"/>
        </w:tabs>
        <w:rPr>
          <w:b/>
          <w:szCs w:val="24"/>
        </w:rPr>
      </w:pPr>
      <w:bookmarkStart w:id="136" w:name="_Toc407086014"/>
      <w:bookmarkStart w:id="137" w:name="_Toc407085566"/>
      <w:bookmarkStart w:id="138" w:name="_Toc407085423"/>
      <w:bookmarkStart w:id="139" w:name="_Toc407085280"/>
      <w:bookmarkStart w:id="140" w:name="_Toc407084161"/>
      <w:bookmarkStart w:id="141" w:name="_Toc407083327"/>
      <w:bookmarkStart w:id="142" w:name="_Toc407081528"/>
      <w:bookmarkStart w:id="143" w:name="_Toc407069563"/>
      <w:bookmarkStart w:id="144" w:name="_Toc406984355"/>
      <w:bookmarkStart w:id="145" w:name="_Toc406984164"/>
      <w:bookmarkStart w:id="146" w:name="_Toc406984017"/>
      <w:bookmarkStart w:id="147" w:name="_Toc406915324"/>
      <w:bookmarkStart w:id="148" w:name="_Toc406914746"/>
      <w:bookmarkStart w:id="149" w:name="_Toc406914088"/>
      <w:bookmarkStart w:id="150" w:name="_Toc406913843"/>
      <w:r w:rsidRPr="004364D7">
        <w:rPr>
          <w:b/>
          <w:szCs w:val="24"/>
        </w:rPr>
        <w:t>3.2. Sprzęt do wykonania robót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14:paraId="6E12E6FE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Wykonawca przystępujący do wykonania koryta i profilowania podłoża powinien wykazać się możliwością korzystania z następującego sprzętu:</w:t>
      </w:r>
    </w:p>
    <w:p w14:paraId="66348CDE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-równiarek lub spycharek uniwersalnych z ukośnie ustawianym lemieszem; Inspektor -może dopuścić wykonanie koryta i profilowanie podłoża z zastosowaniem spycharki z lemieszem ustawionym prostopadle do kierunku pracy maszyny,</w:t>
      </w:r>
    </w:p>
    <w:p w14:paraId="090CFE63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- koparek z czerpakami profilowymi (przy wykonywaniu wąskich koryt),</w:t>
      </w:r>
    </w:p>
    <w:p w14:paraId="5287D85B" w14:textId="77777777" w:rsidR="004D15EA" w:rsidRDefault="00CA50A4" w:rsidP="004D15EA">
      <w:pPr>
        <w:ind w:left="0"/>
        <w:rPr>
          <w:szCs w:val="24"/>
        </w:rPr>
      </w:pPr>
      <w:r w:rsidRPr="004364D7">
        <w:rPr>
          <w:szCs w:val="24"/>
        </w:rPr>
        <w:t>- płyt wibracyjnych.</w:t>
      </w:r>
      <w:r w:rsidR="004D15EA">
        <w:rPr>
          <w:szCs w:val="24"/>
        </w:rPr>
        <w:t xml:space="preserve"> </w:t>
      </w:r>
    </w:p>
    <w:p w14:paraId="40840455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lastRenderedPageBreak/>
        <w:t>Stosowany sprzęt nie może spowodować niekorzystnego wpływu na właściwości gruntu podłoża.</w:t>
      </w:r>
    </w:p>
    <w:p w14:paraId="23A71296" w14:textId="77777777" w:rsidR="00CA50A4" w:rsidRPr="004364D7" w:rsidRDefault="00CA50A4" w:rsidP="004D15EA">
      <w:pPr>
        <w:pStyle w:val="Nagwek1"/>
        <w:numPr>
          <w:ilvl w:val="0"/>
          <w:numId w:val="0"/>
        </w:numPr>
        <w:rPr>
          <w:sz w:val="24"/>
          <w:szCs w:val="24"/>
        </w:rPr>
      </w:pPr>
      <w:bookmarkStart w:id="151" w:name="_Toc407086015"/>
      <w:bookmarkStart w:id="152" w:name="_Toc407085567"/>
      <w:bookmarkStart w:id="153" w:name="_Toc407085424"/>
      <w:bookmarkStart w:id="154" w:name="_Toc407085281"/>
      <w:bookmarkStart w:id="155" w:name="_Toc407084162"/>
      <w:bookmarkStart w:id="156" w:name="_Toc407083328"/>
      <w:bookmarkStart w:id="157" w:name="_Toc407081529"/>
      <w:bookmarkStart w:id="158" w:name="_Toc407069564"/>
      <w:bookmarkStart w:id="159" w:name="_Toc406984356"/>
      <w:bookmarkStart w:id="160" w:name="_Toc406984165"/>
      <w:bookmarkStart w:id="161" w:name="_Toc406984018"/>
      <w:bookmarkStart w:id="162" w:name="_Toc406915325"/>
      <w:bookmarkStart w:id="163" w:name="_Toc406914747"/>
      <w:bookmarkStart w:id="164" w:name="_Toc406914089"/>
      <w:bookmarkStart w:id="165" w:name="_Toc406913844"/>
    </w:p>
    <w:p w14:paraId="5B80D8EF" w14:textId="77777777" w:rsidR="00CA50A4" w:rsidRPr="004364D7" w:rsidRDefault="00CA50A4" w:rsidP="004D15EA">
      <w:pPr>
        <w:pStyle w:val="Nagwek3"/>
        <w:tabs>
          <w:tab w:val="clear" w:pos="709"/>
        </w:tabs>
      </w:pPr>
      <w:r w:rsidRPr="004364D7">
        <w:rPr>
          <w:b/>
          <w:sz w:val="28"/>
          <w:szCs w:val="28"/>
        </w:rPr>
        <w:t xml:space="preserve">4. 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r w:rsidRPr="004364D7">
        <w:rPr>
          <w:b/>
          <w:sz w:val="28"/>
          <w:szCs w:val="28"/>
        </w:rPr>
        <w:t>TRANSPORT.</w:t>
      </w:r>
    </w:p>
    <w:p w14:paraId="790F3DDC" w14:textId="77777777" w:rsidR="00CA50A4" w:rsidRPr="004364D7" w:rsidRDefault="00CA50A4" w:rsidP="004D15EA">
      <w:pPr>
        <w:pStyle w:val="Nagwek2"/>
        <w:numPr>
          <w:ilvl w:val="0"/>
          <w:numId w:val="0"/>
        </w:numPr>
      </w:pPr>
      <w:bookmarkStart w:id="166" w:name="_Toc407086016"/>
      <w:bookmarkStart w:id="167" w:name="_Toc407085568"/>
      <w:bookmarkStart w:id="168" w:name="_Toc407085425"/>
      <w:bookmarkStart w:id="169" w:name="_Toc407085282"/>
      <w:bookmarkStart w:id="170" w:name="_Toc407084163"/>
      <w:bookmarkStart w:id="171" w:name="_Toc407083329"/>
      <w:bookmarkStart w:id="172" w:name="_Toc407081530"/>
      <w:bookmarkStart w:id="173" w:name="_Toc407069565"/>
      <w:bookmarkStart w:id="174" w:name="_Toc406984357"/>
      <w:bookmarkStart w:id="175" w:name="_Toc406984166"/>
      <w:bookmarkStart w:id="176" w:name="_Toc406984019"/>
      <w:bookmarkStart w:id="177" w:name="_Toc406915326"/>
      <w:bookmarkStart w:id="178" w:name="_Toc406914748"/>
      <w:bookmarkStart w:id="179" w:name="_Toc406914090"/>
      <w:bookmarkStart w:id="180" w:name="_Toc406913845"/>
    </w:p>
    <w:p w14:paraId="58C5167C" w14:textId="77777777" w:rsidR="00CA50A4" w:rsidRPr="004364D7" w:rsidRDefault="00CA50A4" w:rsidP="004D15EA">
      <w:pPr>
        <w:pStyle w:val="Nagwek3"/>
        <w:tabs>
          <w:tab w:val="clear" w:pos="709"/>
        </w:tabs>
        <w:rPr>
          <w:b/>
          <w:szCs w:val="24"/>
        </w:rPr>
      </w:pPr>
      <w:r w:rsidRPr="004364D7">
        <w:rPr>
          <w:b/>
          <w:szCs w:val="24"/>
        </w:rPr>
        <w:t>4.1. Ogólne wymagania dotyczące transportu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1BFC6CBD" w14:textId="77777777" w:rsidR="00CA50A4" w:rsidRPr="004364D7" w:rsidRDefault="00CA50A4" w:rsidP="004D15EA">
      <w:pPr>
        <w:ind w:left="0"/>
        <w:rPr>
          <w:szCs w:val="24"/>
        </w:rPr>
      </w:pPr>
      <w:bookmarkStart w:id="181" w:name="_Toc406914091"/>
      <w:bookmarkStart w:id="182" w:name="_Toc406913846"/>
      <w:bookmarkStart w:id="183" w:name="_Toc406822326"/>
      <w:r w:rsidRPr="004364D7">
        <w:rPr>
          <w:szCs w:val="24"/>
        </w:rPr>
        <w:t xml:space="preserve">Ogólne wymagania dotyczące transportu podano w SST </w:t>
      </w:r>
      <w:r w:rsidR="007810D9" w:rsidRPr="004364D7">
        <w:rPr>
          <w:szCs w:val="24"/>
        </w:rPr>
        <w:t xml:space="preserve">D-00.00.00 </w:t>
      </w:r>
      <w:r w:rsidRPr="004364D7">
        <w:rPr>
          <w:szCs w:val="24"/>
        </w:rPr>
        <w:t>„Wymagania ogólne” punkt 4.</w:t>
      </w:r>
      <w:bookmarkEnd w:id="181"/>
      <w:bookmarkEnd w:id="182"/>
      <w:bookmarkEnd w:id="183"/>
    </w:p>
    <w:p w14:paraId="3DE45265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Wymagania dotyczące transportu podano również w SST D-02.01.01.</w:t>
      </w:r>
    </w:p>
    <w:p w14:paraId="7B39CE52" w14:textId="77777777" w:rsidR="00CA50A4" w:rsidRPr="004364D7" w:rsidRDefault="00CA50A4" w:rsidP="004D15EA">
      <w:pPr>
        <w:pStyle w:val="Nagwek1"/>
        <w:numPr>
          <w:ilvl w:val="0"/>
          <w:numId w:val="0"/>
        </w:numPr>
        <w:rPr>
          <w:sz w:val="24"/>
          <w:szCs w:val="24"/>
        </w:rPr>
      </w:pPr>
      <w:bookmarkStart w:id="184" w:name="_Toc407086018"/>
      <w:bookmarkStart w:id="185" w:name="_Toc407085570"/>
      <w:bookmarkStart w:id="186" w:name="_Toc407085427"/>
      <w:bookmarkStart w:id="187" w:name="_Toc407085284"/>
      <w:bookmarkStart w:id="188" w:name="_Toc407084165"/>
      <w:bookmarkStart w:id="189" w:name="_Toc407083331"/>
      <w:bookmarkStart w:id="190" w:name="_Toc407081532"/>
      <w:bookmarkStart w:id="191" w:name="_Toc407069567"/>
      <w:bookmarkStart w:id="192" w:name="_Toc406984359"/>
      <w:bookmarkStart w:id="193" w:name="_Toc406984168"/>
      <w:bookmarkStart w:id="194" w:name="_Toc406984021"/>
      <w:bookmarkStart w:id="195" w:name="_Toc406915328"/>
      <w:bookmarkStart w:id="196" w:name="_Toc406914750"/>
      <w:bookmarkStart w:id="197" w:name="_Toc406914094"/>
      <w:bookmarkStart w:id="198" w:name="_Toc406913849"/>
    </w:p>
    <w:p w14:paraId="73AD13A0" w14:textId="77777777" w:rsidR="00CA50A4" w:rsidRPr="004364D7" w:rsidRDefault="00CA50A4" w:rsidP="004D15EA">
      <w:pPr>
        <w:pStyle w:val="Nagwek3"/>
        <w:tabs>
          <w:tab w:val="clear" w:pos="709"/>
        </w:tabs>
      </w:pPr>
      <w:r w:rsidRPr="004364D7">
        <w:rPr>
          <w:b/>
          <w:sz w:val="28"/>
          <w:szCs w:val="28"/>
        </w:rPr>
        <w:t xml:space="preserve">5. 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r w:rsidRPr="004364D7">
        <w:rPr>
          <w:b/>
          <w:sz w:val="28"/>
          <w:szCs w:val="28"/>
        </w:rPr>
        <w:t>WYKONANIE ROBÓT.</w:t>
      </w:r>
    </w:p>
    <w:p w14:paraId="51D6DA6F" w14:textId="77777777" w:rsidR="00CA50A4" w:rsidRPr="004364D7" w:rsidRDefault="00CA50A4" w:rsidP="004D15EA">
      <w:pPr>
        <w:pStyle w:val="Nagwek2"/>
        <w:numPr>
          <w:ilvl w:val="0"/>
          <w:numId w:val="0"/>
        </w:numPr>
      </w:pPr>
      <w:bookmarkStart w:id="199" w:name="_Toc407086019"/>
      <w:bookmarkStart w:id="200" w:name="_Toc407085571"/>
      <w:bookmarkStart w:id="201" w:name="_Toc407085428"/>
      <w:bookmarkStart w:id="202" w:name="_Toc407085285"/>
      <w:bookmarkStart w:id="203" w:name="_Toc407084166"/>
      <w:bookmarkStart w:id="204" w:name="_Toc407083332"/>
      <w:bookmarkStart w:id="205" w:name="_Toc407081533"/>
      <w:bookmarkStart w:id="206" w:name="_Toc407069568"/>
      <w:bookmarkStart w:id="207" w:name="_Toc406984360"/>
      <w:bookmarkStart w:id="208" w:name="_Toc406984169"/>
      <w:bookmarkStart w:id="209" w:name="_Toc406984022"/>
      <w:bookmarkStart w:id="210" w:name="_Toc406915329"/>
      <w:bookmarkStart w:id="211" w:name="_Toc406914751"/>
      <w:bookmarkStart w:id="212" w:name="_Toc406914095"/>
      <w:bookmarkStart w:id="213" w:name="_Toc406913850"/>
    </w:p>
    <w:p w14:paraId="3A86B129" w14:textId="77777777" w:rsidR="00CA50A4" w:rsidRPr="004364D7" w:rsidRDefault="00CA50A4" w:rsidP="004D15EA">
      <w:pPr>
        <w:pStyle w:val="Nagwek3"/>
        <w:tabs>
          <w:tab w:val="clear" w:pos="709"/>
        </w:tabs>
        <w:rPr>
          <w:b/>
          <w:szCs w:val="24"/>
        </w:rPr>
      </w:pPr>
      <w:r w:rsidRPr="004364D7">
        <w:rPr>
          <w:b/>
          <w:szCs w:val="24"/>
        </w:rPr>
        <w:t>5.1. Ogólne zasady wykonania robót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14:paraId="5C474DC1" w14:textId="77777777" w:rsidR="00CA50A4" w:rsidRPr="004364D7" w:rsidRDefault="00CA50A4" w:rsidP="004D15EA">
      <w:pPr>
        <w:ind w:left="0"/>
      </w:pPr>
      <w:bookmarkStart w:id="214" w:name="_Toc406914096"/>
      <w:bookmarkStart w:id="215" w:name="_Toc406913851"/>
      <w:bookmarkStart w:id="216" w:name="_Toc406822331"/>
      <w:r w:rsidRPr="004364D7">
        <w:rPr>
          <w:szCs w:val="24"/>
        </w:rPr>
        <w:t xml:space="preserve">Ogólne zasady wykonania robót podano w SST </w:t>
      </w:r>
      <w:r w:rsidR="007810D9" w:rsidRPr="004364D7">
        <w:rPr>
          <w:szCs w:val="24"/>
        </w:rPr>
        <w:t xml:space="preserve">D-00.00.00 </w:t>
      </w:r>
      <w:r w:rsidRPr="004364D7">
        <w:rPr>
          <w:szCs w:val="24"/>
        </w:rPr>
        <w:t>„Wymagania ogólne” punkt 5.</w:t>
      </w:r>
      <w:bookmarkEnd w:id="214"/>
      <w:bookmarkEnd w:id="215"/>
      <w:bookmarkEnd w:id="216"/>
    </w:p>
    <w:p w14:paraId="367ED97A" w14:textId="77777777" w:rsidR="00CA50A4" w:rsidRPr="004364D7" w:rsidRDefault="00CA50A4" w:rsidP="004D15EA">
      <w:pPr>
        <w:pStyle w:val="Nagwek2"/>
        <w:numPr>
          <w:ilvl w:val="0"/>
          <w:numId w:val="0"/>
        </w:numPr>
      </w:pPr>
      <w:bookmarkStart w:id="217" w:name="_Toc407086020"/>
      <w:bookmarkStart w:id="218" w:name="_Toc407085572"/>
      <w:bookmarkStart w:id="219" w:name="_Toc407085429"/>
      <w:bookmarkStart w:id="220" w:name="_Toc407085286"/>
      <w:bookmarkStart w:id="221" w:name="_Toc407084167"/>
      <w:bookmarkStart w:id="222" w:name="_Toc407083333"/>
      <w:bookmarkStart w:id="223" w:name="_Toc407081534"/>
      <w:bookmarkStart w:id="224" w:name="_Toc407069569"/>
      <w:bookmarkStart w:id="225" w:name="_Toc406984361"/>
      <w:bookmarkStart w:id="226" w:name="_Toc406984170"/>
      <w:bookmarkStart w:id="227" w:name="_Toc406984023"/>
      <w:bookmarkStart w:id="228" w:name="_Toc406915330"/>
      <w:bookmarkStart w:id="229" w:name="_Toc406914752"/>
      <w:bookmarkStart w:id="230" w:name="_Toc406914097"/>
      <w:bookmarkStart w:id="231" w:name="_Toc406913852"/>
    </w:p>
    <w:p w14:paraId="3B69FA88" w14:textId="77777777" w:rsidR="00CA50A4" w:rsidRPr="004364D7" w:rsidRDefault="00CA50A4" w:rsidP="004D15EA">
      <w:pPr>
        <w:pStyle w:val="Nagwek3"/>
        <w:tabs>
          <w:tab w:val="clear" w:pos="709"/>
        </w:tabs>
        <w:rPr>
          <w:b/>
          <w:szCs w:val="24"/>
        </w:rPr>
      </w:pPr>
      <w:r w:rsidRPr="004364D7">
        <w:rPr>
          <w:b/>
          <w:szCs w:val="24"/>
        </w:rPr>
        <w:t>5.2. Warunki przystąpienia do robót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</w:p>
    <w:p w14:paraId="6BBD0BBF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podłoża, jest możliwe wyłącznie za zgodą Inspektora Nadzoru, w korzystnych warunkach atmosferycznych.</w:t>
      </w:r>
    </w:p>
    <w:p w14:paraId="4E787E25" w14:textId="77777777" w:rsidR="00CA50A4" w:rsidRPr="004364D7" w:rsidRDefault="00CA50A4" w:rsidP="004D15EA">
      <w:pPr>
        <w:ind w:left="0"/>
      </w:pPr>
      <w:r w:rsidRPr="004364D7">
        <w:rPr>
          <w:szCs w:val="24"/>
        </w:rPr>
        <w:t>W wykonanym korycie oraz po wyprofilowanym i zagęszczonym podłożu nie może odbywać się ruch budowlany, niezwiązany bezpośrednio z wykonaniem pierwszej warstwy nawierzchni.</w:t>
      </w:r>
    </w:p>
    <w:p w14:paraId="7F8C30AC" w14:textId="77777777" w:rsidR="00CA50A4" w:rsidRPr="004364D7" w:rsidRDefault="00CA50A4" w:rsidP="004D15EA">
      <w:pPr>
        <w:pStyle w:val="Nagwek2"/>
        <w:numPr>
          <w:ilvl w:val="0"/>
          <w:numId w:val="0"/>
        </w:numPr>
      </w:pPr>
      <w:bookmarkStart w:id="232" w:name="_Toc407086021"/>
      <w:bookmarkStart w:id="233" w:name="_Toc407085573"/>
      <w:bookmarkStart w:id="234" w:name="_Toc407085430"/>
      <w:bookmarkStart w:id="235" w:name="_Toc407085287"/>
      <w:bookmarkStart w:id="236" w:name="_Toc407084168"/>
      <w:bookmarkStart w:id="237" w:name="_Toc407083334"/>
      <w:bookmarkStart w:id="238" w:name="_Toc407081535"/>
      <w:bookmarkStart w:id="239" w:name="_Toc407069570"/>
      <w:bookmarkStart w:id="240" w:name="_Toc406984362"/>
      <w:bookmarkStart w:id="241" w:name="_Toc406984171"/>
      <w:bookmarkStart w:id="242" w:name="_Toc406984024"/>
      <w:bookmarkStart w:id="243" w:name="_Toc406915331"/>
      <w:bookmarkStart w:id="244" w:name="_Toc406914753"/>
      <w:bookmarkStart w:id="245" w:name="_Toc406914098"/>
      <w:bookmarkStart w:id="246" w:name="_Toc406913853"/>
    </w:p>
    <w:p w14:paraId="40343184" w14:textId="77777777" w:rsidR="00CA50A4" w:rsidRPr="004364D7" w:rsidRDefault="00CA50A4" w:rsidP="004D15EA">
      <w:pPr>
        <w:pStyle w:val="Nagwek3"/>
        <w:tabs>
          <w:tab w:val="clear" w:pos="709"/>
        </w:tabs>
        <w:rPr>
          <w:b/>
          <w:szCs w:val="24"/>
        </w:rPr>
      </w:pPr>
      <w:r w:rsidRPr="004364D7">
        <w:rPr>
          <w:b/>
          <w:szCs w:val="24"/>
        </w:rPr>
        <w:t>5.3. Wykonanie koryta</w:t>
      </w:r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14:paraId="2D5C78AF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Paliki lub szpilki do prawidłowego ukształtowania koryta w planie i profilu powinny być wcześniej przygotowane.</w:t>
      </w:r>
    </w:p>
    <w:p w14:paraId="4F8EA259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Paliki lub szpilki należy ustawiać w osi drogi i w rzędach równoległych do osi drogi lub w inny sposób zaakceptowany przez Inspektora Nadzoru. Rozmieszczenie palików lub szpilek powinno umożliwiać naciągnięcie sznurków lub linek do wytyczenia robót w odstępach nie większych niż co 10 metrów.</w:t>
      </w:r>
    </w:p>
    <w:p w14:paraId="2DF702D4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 xml:space="preserve">Rodzaj sprzętu, a w szczególności jego moc należy dostosować do rodzaju gruntu, w którym prowadzone są roboty i do trudności jego odspojenia. </w:t>
      </w:r>
    </w:p>
    <w:p w14:paraId="78345854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Koryto można wykonywać ręcznie, gdy jego szerokość nie pozwala na zastosowanie maszyn, na przykład na poszerzeniach lub w przypadku robót o małym zakresie. Sposób wykonania musi być zaakceptowany przez Inspektora Nadzoru.</w:t>
      </w:r>
    </w:p>
    <w:p w14:paraId="0B2D7C24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Grunt odspojony w czasie wykonywania koryta powinien być wykorzystany zgodnie z ustaleniami dokumentacji projektowej i SST, tj. wbudowany w nasyp lub odwieziony na odkład w miejsce wskazane przez Inspektora Nadzoru.</w:t>
      </w:r>
    </w:p>
    <w:p w14:paraId="6B001AA9" w14:textId="77777777" w:rsidR="00CA50A4" w:rsidRPr="004364D7" w:rsidRDefault="00CA50A4" w:rsidP="004D15EA">
      <w:pPr>
        <w:ind w:left="0"/>
      </w:pPr>
      <w:r w:rsidRPr="004364D7">
        <w:rPr>
          <w:szCs w:val="24"/>
        </w:rPr>
        <w:t>Profilowanie i zagęszczenie podłoża należy wykonać zgodnie z zasadami określonymi w pkt. 5.4.</w:t>
      </w:r>
    </w:p>
    <w:p w14:paraId="7E0BBE53" w14:textId="77777777" w:rsidR="00CA50A4" w:rsidRPr="004364D7" w:rsidRDefault="00CA50A4" w:rsidP="00CA50A4">
      <w:pPr>
        <w:pStyle w:val="Nagwek2"/>
        <w:numPr>
          <w:ilvl w:val="0"/>
          <w:numId w:val="0"/>
        </w:numPr>
      </w:pPr>
      <w:bookmarkStart w:id="247" w:name="_Toc407086022"/>
      <w:bookmarkStart w:id="248" w:name="_Toc407085574"/>
      <w:bookmarkStart w:id="249" w:name="_Toc407085431"/>
      <w:bookmarkStart w:id="250" w:name="_Toc407085288"/>
      <w:bookmarkStart w:id="251" w:name="_Toc407084169"/>
      <w:bookmarkStart w:id="252" w:name="_Toc407083335"/>
      <w:bookmarkStart w:id="253" w:name="_Toc407081536"/>
      <w:bookmarkStart w:id="254" w:name="_Toc407069571"/>
      <w:bookmarkStart w:id="255" w:name="_Toc406984363"/>
      <w:bookmarkStart w:id="256" w:name="_Toc406984172"/>
      <w:bookmarkStart w:id="257" w:name="_Toc406984025"/>
      <w:bookmarkStart w:id="258" w:name="_Toc406915332"/>
      <w:bookmarkStart w:id="259" w:name="_Toc406914754"/>
      <w:bookmarkStart w:id="260" w:name="_Toc406914099"/>
      <w:bookmarkStart w:id="261" w:name="_Toc406913854"/>
    </w:p>
    <w:p w14:paraId="23917CF3" w14:textId="77777777" w:rsidR="00CA50A4" w:rsidRPr="004364D7" w:rsidRDefault="00CA50A4" w:rsidP="004D15EA">
      <w:pPr>
        <w:pStyle w:val="Nagwek3"/>
        <w:tabs>
          <w:tab w:val="clear" w:pos="709"/>
        </w:tabs>
        <w:rPr>
          <w:b/>
          <w:szCs w:val="24"/>
        </w:rPr>
      </w:pPr>
      <w:r w:rsidRPr="004364D7">
        <w:rPr>
          <w:b/>
          <w:szCs w:val="24"/>
        </w:rPr>
        <w:t>5.4. Profilowanie i zagęszczanie podłoża</w:t>
      </w:r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14:paraId="1F73476D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Przed przystąpieniem do profilowania podłoże powinno być oczyszczone ze wszelkich zanieczyszczeń.</w:t>
      </w:r>
    </w:p>
    <w:p w14:paraId="2487EF93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14:paraId="0DFE9F1D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lastRenderedPageBreak/>
        <w:t>Jeżeli powyższy warunek nie jest spełniony i występują zaniżenia poziomu w podłożu przewidzianym do profilowania, Wykonawca powinien spulchnić podłoże na głębokość zaakceptowaną przez Inspektora Nadzoru,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14:paraId="7C2AE4A9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Do profilowania podłoża należy stosować równiarki. Ścięty grunt powinien być wykorzystany w robotach ziemnych lub w inny sposób zaakceptowany przez Inspektora Nadzoru.</w:t>
      </w:r>
    </w:p>
    <w:p w14:paraId="14933264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BN-77/8931-12.</w:t>
      </w:r>
    </w:p>
    <w:p w14:paraId="6E00D7B4" w14:textId="77777777" w:rsidR="00CA50A4" w:rsidRPr="004364D7" w:rsidRDefault="00CA50A4" w:rsidP="004D15EA">
      <w:pPr>
        <w:ind w:left="0"/>
        <w:rPr>
          <w:szCs w:val="24"/>
        </w:rPr>
      </w:pPr>
    </w:p>
    <w:p w14:paraId="31600921" w14:textId="77777777" w:rsidR="00CA50A4" w:rsidRPr="004364D7" w:rsidRDefault="004D15EA" w:rsidP="004D15EA">
      <w:pPr>
        <w:ind w:left="0"/>
        <w:rPr>
          <w:sz w:val="16"/>
          <w:szCs w:val="16"/>
        </w:rPr>
      </w:pPr>
      <w:r>
        <w:rPr>
          <w:szCs w:val="24"/>
        </w:rPr>
        <w:t xml:space="preserve">                   </w:t>
      </w:r>
      <w:r w:rsidR="00CA50A4" w:rsidRPr="004364D7">
        <w:rPr>
          <w:szCs w:val="24"/>
        </w:rPr>
        <w:t>Tablica 1. Minimalne wartości wskaźnika zagęszczenia podłoża (</w:t>
      </w:r>
      <w:proofErr w:type="spellStart"/>
      <w:r w:rsidR="00CA50A4" w:rsidRPr="004364D7">
        <w:rPr>
          <w:szCs w:val="24"/>
        </w:rPr>
        <w:t>I</w:t>
      </w:r>
      <w:r w:rsidR="00CA50A4" w:rsidRPr="004364D7">
        <w:rPr>
          <w:szCs w:val="24"/>
          <w:vertAlign w:val="subscript"/>
        </w:rPr>
        <w:t>s</w:t>
      </w:r>
      <w:proofErr w:type="spellEnd"/>
      <w:r w:rsidR="00CA50A4" w:rsidRPr="004364D7">
        <w:rPr>
          <w:szCs w:val="24"/>
        </w:rPr>
        <w:t>)</w:t>
      </w:r>
    </w:p>
    <w:p w14:paraId="4C4B10D4" w14:textId="77777777" w:rsidR="00CA50A4" w:rsidRPr="004364D7" w:rsidRDefault="00CA50A4" w:rsidP="004D15EA">
      <w:pPr>
        <w:ind w:left="0"/>
        <w:rPr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8"/>
        <w:gridCol w:w="1984"/>
        <w:gridCol w:w="1984"/>
      </w:tblGrid>
      <w:tr w:rsidR="007810D9" w:rsidRPr="004364D7" w14:paraId="47862FD1" w14:textId="77777777">
        <w:trPr>
          <w:jc w:val="center"/>
        </w:trPr>
        <w:tc>
          <w:tcPr>
            <w:tcW w:w="342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14:paraId="76D166AF" w14:textId="77777777" w:rsidR="007810D9" w:rsidRPr="004364D7" w:rsidRDefault="007810D9" w:rsidP="004D15EA">
            <w:pPr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5D4753" w14:textId="77777777" w:rsidR="007810D9" w:rsidRPr="004364D7" w:rsidRDefault="007810D9" w:rsidP="004D15EA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4364D7">
              <w:rPr>
                <w:b/>
                <w:sz w:val="22"/>
                <w:szCs w:val="22"/>
              </w:rPr>
              <w:t xml:space="preserve">Minimalna wartość </w:t>
            </w:r>
            <w:proofErr w:type="spellStart"/>
            <w:r w:rsidRPr="004364D7">
              <w:rPr>
                <w:b/>
                <w:sz w:val="22"/>
                <w:szCs w:val="22"/>
              </w:rPr>
              <w:t>I</w:t>
            </w:r>
            <w:r w:rsidRPr="004364D7">
              <w:rPr>
                <w:b/>
                <w:sz w:val="22"/>
                <w:szCs w:val="22"/>
                <w:vertAlign w:val="subscript"/>
              </w:rPr>
              <w:t>s</w:t>
            </w:r>
            <w:proofErr w:type="spellEnd"/>
            <w:r w:rsidRPr="004364D7">
              <w:rPr>
                <w:b/>
                <w:sz w:val="22"/>
                <w:szCs w:val="22"/>
              </w:rPr>
              <w:t xml:space="preserve"> dla:</w:t>
            </w:r>
          </w:p>
        </w:tc>
      </w:tr>
      <w:tr w:rsidR="007810D9" w:rsidRPr="004364D7" w14:paraId="10FFF4F6" w14:textId="77777777">
        <w:trPr>
          <w:trHeight w:val="652"/>
          <w:jc w:val="center"/>
        </w:trPr>
        <w:tc>
          <w:tcPr>
            <w:tcW w:w="3428" w:type="dxa"/>
            <w:tcBorders>
              <w:left w:val="single" w:sz="6" w:space="0" w:color="000000"/>
            </w:tcBorders>
            <w:shd w:val="clear" w:color="auto" w:fill="auto"/>
          </w:tcPr>
          <w:p w14:paraId="01E537A7" w14:textId="77777777" w:rsidR="007810D9" w:rsidRPr="004364D7" w:rsidRDefault="007810D9" w:rsidP="004D15EA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4364D7">
              <w:rPr>
                <w:b/>
                <w:sz w:val="22"/>
                <w:szCs w:val="22"/>
              </w:rPr>
              <w:t>Strefa</w:t>
            </w:r>
          </w:p>
          <w:p w14:paraId="5194A329" w14:textId="77777777" w:rsidR="007810D9" w:rsidRPr="004364D7" w:rsidRDefault="007810D9" w:rsidP="004D15EA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4364D7">
              <w:rPr>
                <w:b/>
                <w:sz w:val="22"/>
                <w:szCs w:val="22"/>
              </w:rPr>
              <w:t>korpusu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E443D27" w14:textId="77777777" w:rsidR="007810D9" w:rsidRPr="004364D7" w:rsidRDefault="007810D9" w:rsidP="004D15EA">
            <w:pPr>
              <w:ind w:left="0"/>
              <w:jc w:val="center"/>
            </w:pPr>
            <w:r w:rsidRPr="004364D7">
              <w:rPr>
                <w:sz w:val="22"/>
                <w:szCs w:val="22"/>
              </w:rPr>
              <w:t>KR3-7, wjazdy, zatoki autobusowe, autokarowa, jezdnia manewrowa, miejsca postojowe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AEAE92C" w14:textId="77777777" w:rsidR="007810D9" w:rsidRPr="004364D7" w:rsidRDefault="007810D9" w:rsidP="004D15EA">
            <w:pPr>
              <w:ind w:left="0"/>
              <w:jc w:val="center"/>
              <w:rPr>
                <w:b/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KR2, ścieżka rowerowa, chodniki, opaski bezpieczeństwa</w:t>
            </w:r>
          </w:p>
        </w:tc>
      </w:tr>
      <w:tr w:rsidR="007810D9" w:rsidRPr="004364D7" w14:paraId="6279932C" w14:textId="77777777">
        <w:trPr>
          <w:trHeight w:val="652"/>
          <w:jc w:val="center"/>
        </w:trPr>
        <w:tc>
          <w:tcPr>
            <w:tcW w:w="342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66528C8" w14:textId="77777777" w:rsidR="007810D9" w:rsidRPr="004364D7" w:rsidRDefault="007810D9" w:rsidP="004D15EA">
            <w:pPr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DA48F7" w14:textId="77777777" w:rsidR="007810D9" w:rsidRPr="004364D7" w:rsidRDefault="007810D9" w:rsidP="004D15EA">
            <w:pPr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DEA13" w14:textId="77777777" w:rsidR="007810D9" w:rsidRPr="004364D7" w:rsidRDefault="007810D9" w:rsidP="004D15EA">
            <w:pPr>
              <w:ind w:left="0"/>
              <w:jc w:val="center"/>
              <w:rPr>
                <w:b/>
                <w:sz w:val="22"/>
                <w:szCs w:val="22"/>
              </w:rPr>
            </w:pPr>
          </w:p>
        </w:tc>
      </w:tr>
      <w:tr w:rsidR="007810D9" w:rsidRPr="004364D7" w14:paraId="2AB34A61" w14:textId="77777777">
        <w:trPr>
          <w:jc w:val="center"/>
        </w:trPr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0FE8A1" w14:textId="77777777" w:rsidR="007810D9" w:rsidRPr="004364D7" w:rsidRDefault="007810D9" w:rsidP="004D15EA">
            <w:pPr>
              <w:spacing w:before="60"/>
              <w:ind w:left="0"/>
              <w:jc w:val="center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Górna warstwa o grubości 20 cm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5C6D0A" w14:textId="77777777" w:rsidR="007810D9" w:rsidRPr="004364D7" w:rsidRDefault="007810D9" w:rsidP="004D15EA">
            <w:pPr>
              <w:spacing w:before="60"/>
              <w:ind w:left="0"/>
            </w:pPr>
            <w:r w:rsidRPr="004364D7">
              <w:rPr>
                <w:sz w:val="22"/>
                <w:szCs w:val="22"/>
              </w:rPr>
              <w:t>1,03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FD88B" w14:textId="77777777" w:rsidR="007810D9" w:rsidRPr="004364D7" w:rsidRDefault="007810D9" w:rsidP="004D15EA">
            <w:pPr>
              <w:spacing w:before="60"/>
              <w:ind w:left="0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1,00</w:t>
            </w:r>
          </w:p>
        </w:tc>
      </w:tr>
      <w:tr w:rsidR="007810D9" w:rsidRPr="004364D7" w14:paraId="0AF7DD66" w14:textId="77777777">
        <w:trPr>
          <w:jc w:val="center"/>
        </w:trPr>
        <w:tc>
          <w:tcPr>
            <w:tcW w:w="3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3924B5" w14:textId="77777777" w:rsidR="007810D9" w:rsidRPr="004364D7" w:rsidRDefault="007810D9" w:rsidP="004D15EA">
            <w:pPr>
              <w:ind w:left="0"/>
              <w:jc w:val="center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Na głębokości od 20 do 50 cm od powierzchni podłoża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4219CF" w14:textId="77777777" w:rsidR="007810D9" w:rsidRPr="004364D7" w:rsidRDefault="007810D9" w:rsidP="004D15EA">
            <w:pPr>
              <w:ind w:left="0"/>
            </w:pPr>
            <w:r w:rsidRPr="004364D7">
              <w:rPr>
                <w:sz w:val="22"/>
                <w:szCs w:val="22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4DCCF" w14:textId="77777777" w:rsidR="007810D9" w:rsidRPr="004364D7" w:rsidRDefault="007810D9" w:rsidP="004D15EA">
            <w:pPr>
              <w:ind w:left="0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0,97</w:t>
            </w:r>
          </w:p>
        </w:tc>
      </w:tr>
    </w:tbl>
    <w:p w14:paraId="61F5509E" w14:textId="77777777" w:rsidR="00CA50A4" w:rsidRPr="004364D7" w:rsidRDefault="00CA50A4" w:rsidP="004D15EA">
      <w:pPr>
        <w:pStyle w:val="tekstost"/>
        <w:rPr>
          <w:sz w:val="24"/>
          <w:szCs w:val="24"/>
        </w:rPr>
      </w:pPr>
    </w:p>
    <w:p w14:paraId="1B22B0F1" w14:textId="77777777" w:rsidR="00CA50A4" w:rsidRPr="004364D7" w:rsidRDefault="00CA50A4" w:rsidP="004D15EA">
      <w:pPr>
        <w:pStyle w:val="tekstost"/>
        <w:rPr>
          <w:sz w:val="24"/>
          <w:szCs w:val="24"/>
        </w:rPr>
      </w:pPr>
      <w:r w:rsidRPr="004364D7">
        <w:rPr>
          <w:sz w:val="24"/>
          <w:szCs w:val="24"/>
        </w:rPr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BN-64/8931-02. Stosunek wtórnego i pierwotnego modułu odkształcenia nie powinien przekraczać 2,2.</w:t>
      </w:r>
    </w:p>
    <w:p w14:paraId="1CEAC47A" w14:textId="77777777" w:rsidR="00CA50A4" w:rsidRPr="004364D7" w:rsidRDefault="00CA50A4" w:rsidP="004D15EA">
      <w:pPr>
        <w:pStyle w:val="tekstost"/>
      </w:pPr>
      <w:r w:rsidRPr="004364D7">
        <w:rPr>
          <w:sz w:val="24"/>
          <w:szCs w:val="24"/>
        </w:rPr>
        <w:t>Wilgotność gruntu podłoża podczas zagęszczania powinna być równa wilgotności optymalnej z tolerancją od -20% do +10%.</w:t>
      </w:r>
    </w:p>
    <w:p w14:paraId="75803543" w14:textId="77777777" w:rsidR="00CA50A4" w:rsidRPr="004364D7" w:rsidRDefault="00CA50A4" w:rsidP="004D15EA">
      <w:pPr>
        <w:pStyle w:val="Nagwek2"/>
        <w:numPr>
          <w:ilvl w:val="0"/>
          <w:numId w:val="0"/>
        </w:numPr>
      </w:pPr>
      <w:bookmarkStart w:id="262" w:name="_Toc407086023"/>
      <w:bookmarkStart w:id="263" w:name="_Toc407085575"/>
      <w:bookmarkStart w:id="264" w:name="_Toc407085432"/>
      <w:bookmarkStart w:id="265" w:name="_Toc407085289"/>
      <w:bookmarkStart w:id="266" w:name="_Toc407084170"/>
      <w:bookmarkStart w:id="267" w:name="_Toc407083336"/>
      <w:bookmarkStart w:id="268" w:name="_Toc407081537"/>
      <w:bookmarkStart w:id="269" w:name="_Toc407069572"/>
      <w:bookmarkStart w:id="270" w:name="_Toc406984364"/>
      <w:bookmarkStart w:id="271" w:name="_Toc406984173"/>
      <w:bookmarkStart w:id="272" w:name="_Toc406984026"/>
      <w:bookmarkStart w:id="273" w:name="_Toc406915333"/>
      <w:bookmarkStart w:id="274" w:name="_Toc406914755"/>
      <w:bookmarkStart w:id="275" w:name="_Toc406914100"/>
      <w:bookmarkStart w:id="276" w:name="_Toc406913855"/>
    </w:p>
    <w:p w14:paraId="52884D57" w14:textId="77777777" w:rsidR="00CA50A4" w:rsidRPr="004364D7" w:rsidRDefault="00CA50A4" w:rsidP="004D15EA">
      <w:pPr>
        <w:pStyle w:val="Nagwek3"/>
        <w:tabs>
          <w:tab w:val="clear" w:pos="709"/>
        </w:tabs>
        <w:rPr>
          <w:b/>
          <w:szCs w:val="24"/>
        </w:rPr>
      </w:pPr>
      <w:r w:rsidRPr="004364D7">
        <w:rPr>
          <w:b/>
          <w:szCs w:val="24"/>
        </w:rPr>
        <w:t>5.5. Utrzymanie koryta oraz wyprofilowanego i zagęszczonego podłoża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14:paraId="520BE223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Podłoże (koryto) po wyprofilowaniu i zagęszczeniu powinno być utrzymywane w dobrym stanie.</w:t>
      </w:r>
    </w:p>
    <w:p w14:paraId="2CEF4942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Inspektora Nadzoru.</w:t>
      </w:r>
    </w:p>
    <w:p w14:paraId="72DA3C12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Jeżeli wyprofilowane i zagęszczone podłoże uległo nadmiernemu zawilgoceniu, to do układania kolejnej warstwy można przystąpić dopiero po jego naturalnym osuszeniu.</w:t>
      </w:r>
    </w:p>
    <w:p w14:paraId="393F693D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Po osuszeniu podłoża Inspektor Nadzoru oceni jego stan i ewentualnie zaleci wykonanie niezbędnych napraw. Jeżeli zawilgocenie nastąpiło wskutek zaniedbania Wykonawcy, to naprawę wykona on na własny koszt.</w:t>
      </w:r>
    </w:p>
    <w:p w14:paraId="50B515D0" w14:textId="77777777" w:rsidR="00CA50A4" w:rsidRPr="004364D7" w:rsidRDefault="00CA50A4" w:rsidP="00CA50A4">
      <w:pPr>
        <w:pStyle w:val="Nagwek1"/>
        <w:numPr>
          <w:ilvl w:val="0"/>
          <w:numId w:val="0"/>
        </w:numPr>
        <w:rPr>
          <w:sz w:val="24"/>
          <w:szCs w:val="24"/>
        </w:rPr>
      </w:pPr>
      <w:bookmarkStart w:id="277" w:name="_Toc407086024"/>
      <w:bookmarkStart w:id="278" w:name="_Toc407085576"/>
      <w:bookmarkStart w:id="279" w:name="_Toc407085433"/>
      <w:bookmarkStart w:id="280" w:name="_Toc407085290"/>
      <w:bookmarkStart w:id="281" w:name="_Toc407084171"/>
      <w:bookmarkStart w:id="282" w:name="_Toc407083337"/>
      <w:bookmarkStart w:id="283" w:name="_Toc407081538"/>
      <w:bookmarkStart w:id="284" w:name="_Toc407069573"/>
      <w:bookmarkStart w:id="285" w:name="_Toc406984365"/>
      <w:bookmarkStart w:id="286" w:name="_Toc406984174"/>
      <w:bookmarkStart w:id="287" w:name="_Toc406984027"/>
      <w:bookmarkStart w:id="288" w:name="_Toc406915334"/>
      <w:bookmarkStart w:id="289" w:name="_Toc406914756"/>
      <w:bookmarkStart w:id="290" w:name="_Toc406914101"/>
      <w:bookmarkStart w:id="291" w:name="_Toc406913856"/>
    </w:p>
    <w:p w14:paraId="4E129F6F" w14:textId="77777777" w:rsidR="00CA50A4" w:rsidRPr="004364D7" w:rsidRDefault="00CA50A4" w:rsidP="00CA50A4">
      <w:pPr>
        <w:pStyle w:val="Nagwek3"/>
        <w:tabs>
          <w:tab w:val="clear" w:pos="709"/>
        </w:tabs>
        <w:ind w:left="709" w:hanging="709"/>
      </w:pPr>
      <w:r w:rsidRPr="004364D7">
        <w:rPr>
          <w:b/>
          <w:sz w:val="28"/>
          <w:szCs w:val="28"/>
        </w:rPr>
        <w:t xml:space="preserve">6. 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r w:rsidRPr="004364D7">
        <w:rPr>
          <w:b/>
          <w:sz w:val="28"/>
          <w:szCs w:val="28"/>
        </w:rPr>
        <w:t>KONTROLA JAKOŚCI ROBÓT.</w:t>
      </w:r>
    </w:p>
    <w:p w14:paraId="3B7B3B1E" w14:textId="77777777" w:rsidR="00CA50A4" w:rsidRPr="004364D7" w:rsidRDefault="00CA50A4" w:rsidP="00CA50A4">
      <w:pPr>
        <w:pStyle w:val="Nagwek2"/>
        <w:numPr>
          <w:ilvl w:val="0"/>
          <w:numId w:val="0"/>
        </w:numPr>
      </w:pPr>
      <w:bookmarkStart w:id="292" w:name="_Toc407086025"/>
      <w:bookmarkStart w:id="293" w:name="_Toc407085577"/>
      <w:bookmarkStart w:id="294" w:name="_Toc407085434"/>
      <w:bookmarkStart w:id="295" w:name="_Toc407085291"/>
      <w:bookmarkStart w:id="296" w:name="_Toc407084172"/>
      <w:bookmarkStart w:id="297" w:name="_Toc407083338"/>
      <w:bookmarkStart w:id="298" w:name="_Toc407081539"/>
      <w:bookmarkStart w:id="299" w:name="_Toc407069574"/>
      <w:bookmarkStart w:id="300" w:name="_Toc406984366"/>
      <w:bookmarkStart w:id="301" w:name="_Toc406984175"/>
      <w:bookmarkStart w:id="302" w:name="_Toc406984028"/>
      <w:bookmarkStart w:id="303" w:name="_Toc406915335"/>
      <w:bookmarkStart w:id="304" w:name="_Toc406914757"/>
      <w:bookmarkStart w:id="305" w:name="_Toc406914102"/>
      <w:bookmarkStart w:id="306" w:name="_Toc406913857"/>
    </w:p>
    <w:p w14:paraId="0197C6EB" w14:textId="77777777" w:rsidR="00CA50A4" w:rsidRPr="004364D7" w:rsidRDefault="00CA50A4" w:rsidP="004D15EA">
      <w:pPr>
        <w:pStyle w:val="Nagwek3"/>
        <w:tabs>
          <w:tab w:val="clear" w:pos="709"/>
        </w:tabs>
        <w:rPr>
          <w:b/>
          <w:szCs w:val="24"/>
        </w:rPr>
      </w:pPr>
      <w:r w:rsidRPr="004364D7">
        <w:rPr>
          <w:b/>
          <w:szCs w:val="24"/>
        </w:rPr>
        <w:t>6.1. Ogólne zasady kontroli jakości robót</w:t>
      </w:r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14:paraId="36B6D0C1" w14:textId="77777777" w:rsidR="00CA50A4" w:rsidRDefault="00CA50A4" w:rsidP="004D15EA">
      <w:pPr>
        <w:ind w:left="0"/>
        <w:rPr>
          <w:szCs w:val="24"/>
        </w:rPr>
      </w:pPr>
      <w:r w:rsidRPr="004364D7">
        <w:rPr>
          <w:szCs w:val="24"/>
        </w:rPr>
        <w:t xml:space="preserve">Ogólne zasady kontroli jakości robót podano w SST </w:t>
      </w:r>
      <w:r w:rsidR="007810D9" w:rsidRPr="004364D7">
        <w:rPr>
          <w:szCs w:val="24"/>
        </w:rPr>
        <w:t xml:space="preserve">D-00.00.00 </w:t>
      </w:r>
      <w:r w:rsidRPr="004364D7">
        <w:rPr>
          <w:szCs w:val="24"/>
        </w:rPr>
        <w:t>„Wymagania ogólne” punkt</w:t>
      </w:r>
      <w:r w:rsidR="007810D9" w:rsidRPr="004364D7">
        <w:rPr>
          <w:szCs w:val="24"/>
        </w:rPr>
        <w:t> </w:t>
      </w:r>
      <w:r w:rsidRPr="004364D7">
        <w:rPr>
          <w:szCs w:val="24"/>
        </w:rPr>
        <w:t>6.</w:t>
      </w:r>
    </w:p>
    <w:p w14:paraId="1E735C79" w14:textId="77777777" w:rsidR="004D15EA" w:rsidRPr="004364D7" w:rsidRDefault="004D15EA" w:rsidP="004D15EA">
      <w:pPr>
        <w:ind w:left="0"/>
        <w:rPr>
          <w:iCs/>
        </w:rPr>
      </w:pPr>
    </w:p>
    <w:p w14:paraId="4AAF6386" w14:textId="77777777" w:rsidR="00CA50A4" w:rsidRDefault="00CA50A4" w:rsidP="004D15EA">
      <w:pPr>
        <w:pStyle w:val="Nagwek3"/>
        <w:tabs>
          <w:tab w:val="clear" w:pos="709"/>
        </w:tabs>
        <w:rPr>
          <w:b/>
          <w:szCs w:val="24"/>
        </w:rPr>
      </w:pPr>
      <w:bookmarkStart w:id="307" w:name="_Toc407086026"/>
      <w:bookmarkStart w:id="308" w:name="_Toc407085578"/>
      <w:bookmarkStart w:id="309" w:name="_Toc407085435"/>
      <w:bookmarkStart w:id="310" w:name="_Toc407085292"/>
      <w:bookmarkStart w:id="311" w:name="_Toc407084173"/>
      <w:bookmarkStart w:id="312" w:name="_Toc407083339"/>
      <w:bookmarkStart w:id="313" w:name="_Toc407081540"/>
      <w:bookmarkStart w:id="314" w:name="_Toc407069575"/>
      <w:bookmarkStart w:id="315" w:name="_Toc406984367"/>
      <w:bookmarkStart w:id="316" w:name="_Toc406984176"/>
      <w:bookmarkStart w:id="317" w:name="_Toc406984029"/>
      <w:bookmarkStart w:id="318" w:name="_Toc406915336"/>
      <w:bookmarkStart w:id="319" w:name="_Toc406914758"/>
      <w:bookmarkStart w:id="320" w:name="_Toc406914103"/>
      <w:bookmarkStart w:id="321" w:name="_Toc406913858"/>
      <w:r w:rsidRPr="004364D7">
        <w:rPr>
          <w:b/>
          <w:szCs w:val="24"/>
        </w:rPr>
        <w:t>6.2. Badania w czasie robót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</w:p>
    <w:p w14:paraId="4589F627" w14:textId="77777777" w:rsidR="004D15EA" w:rsidRPr="004364D7" w:rsidRDefault="004D15EA" w:rsidP="004D15EA">
      <w:pPr>
        <w:pStyle w:val="Nagwek3"/>
        <w:tabs>
          <w:tab w:val="clear" w:pos="709"/>
        </w:tabs>
        <w:rPr>
          <w:b/>
          <w:szCs w:val="24"/>
        </w:rPr>
      </w:pPr>
    </w:p>
    <w:p w14:paraId="58B51447" w14:textId="77777777" w:rsidR="00CA50A4" w:rsidRPr="004364D7" w:rsidRDefault="00CA50A4" w:rsidP="004D15EA">
      <w:pPr>
        <w:pStyle w:val="Nagwek3"/>
        <w:tabs>
          <w:tab w:val="clear" w:pos="709"/>
        </w:tabs>
        <w:rPr>
          <w:szCs w:val="24"/>
        </w:rPr>
      </w:pPr>
      <w:r w:rsidRPr="004364D7">
        <w:rPr>
          <w:b/>
          <w:szCs w:val="24"/>
        </w:rPr>
        <w:t xml:space="preserve">6.2.1. </w:t>
      </w:r>
      <w:r w:rsidRPr="004364D7">
        <w:rPr>
          <w:szCs w:val="24"/>
        </w:rPr>
        <w:t>Częstotliwość oraz zakres badań i pomiarów</w:t>
      </w:r>
    </w:p>
    <w:p w14:paraId="35D7C707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 xml:space="preserve">Częstotliwość oraz zakres badań i pomiarów dotyczących cech geometrycznych i zagęszczenia koryta i wyprofilowanego podłoża podaje tablica 2. </w:t>
      </w:r>
    </w:p>
    <w:p w14:paraId="31FB2C37" w14:textId="77777777" w:rsidR="00CA50A4" w:rsidRPr="004364D7" w:rsidRDefault="00CA50A4" w:rsidP="00CA50A4">
      <w:pPr>
        <w:rPr>
          <w:szCs w:val="24"/>
        </w:rPr>
      </w:pPr>
    </w:p>
    <w:p w14:paraId="0BDBF733" w14:textId="77777777" w:rsidR="00CA50A4" w:rsidRPr="004364D7" w:rsidRDefault="00CA50A4" w:rsidP="00CA50A4">
      <w:pPr>
        <w:ind w:left="1134" w:hanging="1134"/>
        <w:rPr>
          <w:b/>
          <w:sz w:val="22"/>
          <w:szCs w:val="22"/>
        </w:rPr>
      </w:pPr>
      <w:r w:rsidRPr="004364D7">
        <w:rPr>
          <w:szCs w:val="24"/>
        </w:rPr>
        <w:t>Tablica 2.</w:t>
      </w:r>
      <w:r w:rsidRPr="004364D7">
        <w:rPr>
          <w:szCs w:val="24"/>
        </w:rPr>
        <w:tab/>
        <w:t>Częstotliwość oraz zakres badań i pomiarów wykonanego koryta i wyprofilowanego podłoża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49"/>
        <w:gridCol w:w="6239"/>
      </w:tblGrid>
      <w:tr w:rsidR="00CA50A4" w:rsidRPr="004364D7" w14:paraId="38D26FE7" w14:textId="77777777" w:rsidTr="0088500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10A7225E" w14:textId="77777777" w:rsidR="00CA50A4" w:rsidRPr="004364D7" w:rsidRDefault="00CA50A4" w:rsidP="00220656">
            <w:pPr>
              <w:spacing w:before="120"/>
              <w:ind w:left="72"/>
              <w:jc w:val="center"/>
              <w:rPr>
                <w:b/>
                <w:sz w:val="22"/>
                <w:szCs w:val="22"/>
              </w:rPr>
            </w:pPr>
            <w:r w:rsidRPr="004364D7">
              <w:rPr>
                <w:b/>
                <w:sz w:val="22"/>
                <w:szCs w:val="22"/>
              </w:rPr>
              <w:t>L</w:t>
            </w:r>
            <w:r w:rsidR="00220656" w:rsidRPr="004364D7">
              <w:rPr>
                <w:b/>
                <w:sz w:val="22"/>
                <w:szCs w:val="22"/>
              </w:rPr>
              <w:t>p</w:t>
            </w:r>
            <w:r w:rsidRPr="004364D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76DE2485" w14:textId="77777777" w:rsidR="00CA50A4" w:rsidRPr="004364D7" w:rsidRDefault="00CA50A4" w:rsidP="001E55DF">
            <w:pPr>
              <w:spacing w:before="60"/>
              <w:ind w:left="6"/>
              <w:jc w:val="center"/>
              <w:rPr>
                <w:b/>
                <w:sz w:val="22"/>
                <w:szCs w:val="22"/>
              </w:rPr>
            </w:pPr>
            <w:r w:rsidRPr="004364D7">
              <w:rPr>
                <w:b/>
                <w:sz w:val="22"/>
                <w:szCs w:val="22"/>
              </w:rPr>
              <w:t>Wyszczególnienie badań i pomiarów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</w:tcPr>
          <w:p w14:paraId="432C013F" w14:textId="77777777" w:rsidR="00CA50A4" w:rsidRPr="004364D7" w:rsidRDefault="00CA50A4" w:rsidP="001E55DF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4364D7">
              <w:rPr>
                <w:b/>
                <w:sz w:val="22"/>
                <w:szCs w:val="22"/>
              </w:rPr>
              <w:t>Minimalna częstotliwość</w:t>
            </w:r>
          </w:p>
          <w:p w14:paraId="0A389C57" w14:textId="77777777" w:rsidR="00CA50A4" w:rsidRPr="004364D7" w:rsidRDefault="00CA50A4" w:rsidP="001E55DF">
            <w:pPr>
              <w:jc w:val="center"/>
            </w:pPr>
            <w:r w:rsidRPr="004364D7">
              <w:rPr>
                <w:b/>
                <w:sz w:val="22"/>
                <w:szCs w:val="22"/>
              </w:rPr>
              <w:t>badań i pomiarów</w:t>
            </w:r>
          </w:p>
        </w:tc>
      </w:tr>
      <w:tr w:rsidR="00CA50A4" w:rsidRPr="004364D7" w14:paraId="2CB01A6C" w14:textId="77777777" w:rsidTr="00885002"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1BB087" w14:textId="77777777" w:rsidR="00CA50A4" w:rsidRPr="004364D7" w:rsidRDefault="00CA50A4" w:rsidP="00220656">
            <w:pPr>
              <w:spacing w:before="60" w:after="60"/>
              <w:ind w:left="0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1</w:t>
            </w:r>
          </w:p>
        </w:tc>
        <w:tc>
          <w:tcPr>
            <w:tcW w:w="25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503369" w14:textId="77777777" w:rsidR="00CA50A4" w:rsidRPr="004364D7" w:rsidRDefault="00CA50A4" w:rsidP="001E55DF">
            <w:pPr>
              <w:spacing w:before="60" w:after="60"/>
              <w:ind w:left="0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Szerokość koryta</w:t>
            </w:r>
          </w:p>
        </w:tc>
        <w:tc>
          <w:tcPr>
            <w:tcW w:w="623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D13377" w14:textId="77777777" w:rsidR="00CA50A4" w:rsidRPr="004364D7" w:rsidRDefault="007810D9" w:rsidP="001E55DF">
            <w:pPr>
              <w:spacing w:before="60" w:after="60"/>
              <w:ind w:left="27"/>
            </w:pPr>
            <w:r w:rsidRPr="004364D7">
              <w:rPr>
                <w:sz w:val="22"/>
                <w:szCs w:val="22"/>
              </w:rPr>
              <w:t>10 razy na 1km</w:t>
            </w:r>
            <w:r w:rsidR="00CA50A4" w:rsidRPr="004364D7">
              <w:rPr>
                <w:sz w:val="22"/>
                <w:szCs w:val="22"/>
              </w:rPr>
              <w:t xml:space="preserve"> </w:t>
            </w:r>
          </w:p>
        </w:tc>
      </w:tr>
      <w:tr w:rsidR="00CA50A4" w:rsidRPr="004364D7" w14:paraId="6F5B423B" w14:textId="77777777" w:rsidTr="00885002">
        <w:trPr>
          <w:trHeight w:val="49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F271EE" w14:textId="77777777" w:rsidR="00CA50A4" w:rsidRPr="004364D7" w:rsidRDefault="00CA50A4" w:rsidP="00220656">
            <w:pPr>
              <w:spacing w:before="60" w:after="60"/>
              <w:ind w:left="0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2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09A95A" w14:textId="77777777" w:rsidR="00CA50A4" w:rsidRPr="004364D7" w:rsidRDefault="00CA50A4" w:rsidP="001E55DF">
            <w:pPr>
              <w:spacing w:before="60" w:after="60"/>
              <w:ind w:left="0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Równość podłużna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B2BF22" w14:textId="77777777" w:rsidR="00CA50A4" w:rsidRPr="004364D7" w:rsidRDefault="00CA50A4" w:rsidP="0095234E">
            <w:pPr>
              <w:spacing w:before="60" w:after="60"/>
              <w:ind w:left="27"/>
            </w:pPr>
            <w:r w:rsidRPr="004364D7">
              <w:rPr>
                <w:sz w:val="22"/>
                <w:szCs w:val="22"/>
              </w:rPr>
              <w:t>co 20 m na każdym pasie ruchu</w:t>
            </w:r>
          </w:p>
        </w:tc>
      </w:tr>
      <w:tr w:rsidR="00CA50A4" w:rsidRPr="004364D7" w14:paraId="011D243E" w14:textId="77777777" w:rsidTr="0088500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08CB32" w14:textId="77777777" w:rsidR="00CA50A4" w:rsidRPr="004364D7" w:rsidRDefault="00CA50A4" w:rsidP="00220656">
            <w:pPr>
              <w:spacing w:before="60" w:after="60"/>
              <w:ind w:left="0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3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67F716" w14:textId="77777777" w:rsidR="00CA50A4" w:rsidRPr="004364D7" w:rsidRDefault="00CA50A4" w:rsidP="001E55DF">
            <w:pPr>
              <w:spacing w:before="60" w:after="60"/>
              <w:ind w:left="6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Równość poprzeczna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7ECA21" w14:textId="77777777" w:rsidR="00CA50A4" w:rsidRPr="004364D7" w:rsidRDefault="007810D9" w:rsidP="001E55DF">
            <w:pPr>
              <w:spacing w:before="60" w:after="60"/>
              <w:ind w:left="27"/>
            </w:pPr>
            <w:r w:rsidRPr="004364D7">
              <w:rPr>
                <w:sz w:val="22"/>
                <w:szCs w:val="22"/>
              </w:rPr>
              <w:t>10 razy na 1km</w:t>
            </w:r>
          </w:p>
        </w:tc>
      </w:tr>
      <w:tr w:rsidR="00CA50A4" w:rsidRPr="004364D7" w14:paraId="7C6321D4" w14:textId="77777777" w:rsidTr="0088500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04003D" w14:textId="77777777" w:rsidR="00CA50A4" w:rsidRPr="004364D7" w:rsidRDefault="00CA50A4" w:rsidP="00220656">
            <w:pPr>
              <w:spacing w:before="60" w:after="60"/>
              <w:ind w:left="0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4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8A1A52" w14:textId="77777777" w:rsidR="00CA50A4" w:rsidRPr="004364D7" w:rsidRDefault="00CA50A4" w:rsidP="001E55DF">
            <w:pPr>
              <w:spacing w:before="60" w:after="60"/>
              <w:ind w:left="6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 xml:space="preserve">Spadki poprzeczne </w:t>
            </w:r>
            <w:r w:rsidRPr="004364D7">
              <w:rPr>
                <w:sz w:val="22"/>
                <w:szCs w:val="22"/>
                <w:vertAlign w:val="superscript"/>
              </w:rPr>
              <w:t>*)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20B240" w14:textId="77777777" w:rsidR="00CA50A4" w:rsidRPr="004364D7" w:rsidRDefault="007810D9" w:rsidP="001E55DF">
            <w:pPr>
              <w:spacing w:before="60" w:after="60"/>
              <w:ind w:left="27"/>
            </w:pPr>
            <w:r w:rsidRPr="004364D7">
              <w:rPr>
                <w:sz w:val="22"/>
                <w:szCs w:val="22"/>
              </w:rPr>
              <w:t>10 razy na 1km</w:t>
            </w:r>
          </w:p>
        </w:tc>
      </w:tr>
      <w:tr w:rsidR="00CA50A4" w:rsidRPr="004364D7" w14:paraId="780F7BAF" w14:textId="77777777" w:rsidTr="0088500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15C764" w14:textId="77777777" w:rsidR="00CA50A4" w:rsidRPr="004364D7" w:rsidRDefault="00CA50A4" w:rsidP="00220656">
            <w:pPr>
              <w:spacing w:before="120"/>
              <w:ind w:left="0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5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8F0718" w14:textId="77777777" w:rsidR="00CA50A4" w:rsidRPr="004364D7" w:rsidRDefault="00CA50A4" w:rsidP="001E55DF">
            <w:pPr>
              <w:spacing w:before="120"/>
              <w:ind w:left="6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Rzędne wysokościowe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0FED4D" w14:textId="77777777" w:rsidR="00CA50A4" w:rsidRPr="004364D7" w:rsidRDefault="00CA50A4" w:rsidP="001E55DF">
            <w:pPr>
              <w:spacing w:before="20"/>
              <w:ind w:left="27"/>
            </w:pPr>
            <w:r w:rsidRPr="004364D7">
              <w:rPr>
                <w:sz w:val="22"/>
                <w:szCs w:val="22"/>
              </w:rPr>
              <w:t>nie mniej niż co</w:t>
            </w:r>
            <w:r w:rsidR="007810D9" w:rsidRPr="004364D7">
              <w:rPr>
                <w:sz w:val="22"/>
                <w:szCs w:val="22"/>
              </w:rPr>
              <w:t xml:space="preserve"> 50</w:t>
            </w:r>
            <w:r w:rsidRPr="004364D7">
              <w:rPr>
                <w:sz w:val="22"/>
                <w:szCs w:val="22"/>
              </w:rPr>
              <w:t>m</w:t>
            </w:r>
          </w:p>
        </w:tc>
      </w:tr>
      <w:tr w:rsidR="00CA50A4" w:rsidRPr="004364D7" w14:paraId="6D0AAFDD" w14:textId="77777777" w:rsidTr="0088500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08EB2E" w14:textId="77777777" w:rsidR="00CA50A4" w:rsidRPr="004364D7" w:rsidRDefault="00CA50A4" w:rsidP="00220656">
            <w:pPr>
              <w:spacing w:before="120"/>
              <w:ind w:left="0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6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32E7E7" w14:textId="77777777" w:rsidR="00CA50A4" w:rsidRPr="004364D7" w:rsidRDefault="00CA50A4" w:rsidP="001E55DF">
            <w:pPr>
              <w:spacing w:after="60"/>
              <w:ind w:left="6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 xml:space="preserve">Ukształtowanie osi w planie </w:t>
            </w:r>
            <w:r w:rsidRPr="004364D7">
              <w:rPr>
                <w:sz w:val="22"/>
                <w:szCs w:val="22"/>
                <w:vertAlign w:val="superscript"/>
              </w:rPr>
              <w:t>*)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F7587E" w14:textId="77777777" w:rsidR="00CA50A4" w:rsidRPr="004364D7" w:rsidRDefault="007810D9" w:rsidP="0095234E">
            <w:pPr>
              <w:spacing w:after="60"/>
              <w:ind w:left="27"/>
            </w:pPr>
            <w:r w:rsidRPr="004364D7">
              <w:rPr>
                <w:sz w:val="22"/>
                <w:szCs w:val="22"/>
              </w:rPr>
              <w:t xml:space="preserve">nie mniej niż co </w:t>
            </w:r>
            <w:r w:rsidR="00CA50A4" w:rsidRPr="004364D7">
              <w:rPr>
                <w:sz w:val="22"/>
                <w:szCs w:val="22"/>
              </w:rPr>
              <w:t>5</w:t>
            </w:r>
            <w:r w:rsidRPr="004364D7">
              <w:rPr>
                <w:sz w:val="22"/>
                <w:szCs w:val="22"/>
              </w:rPr>
              <w:t>0</w:t>
            </w:r>
            <w:r w:rsidR="00CA50A4" w:rsidRPr="004364D7">
              <w:rPr>
                <w:sz w:val="22"/>
                <w:szCs w:val="22"/>
              </w:rPr>
              <w:t xml:space="preserve">m </w:t>
            </w:r>
          </w:p>
        </w:tc>
      </w:tr>
      <w:tr w:rsidR="00CA50A4" w:rsidRPr="004364D7" w14:paraId="230B0C6D" w14:textId="77777777" w:rsidTr="0088500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09A62C" w14:textId="77777777" w:rsidR="00CA50A4" w:rsidRPr="004364D7" w:rsidRDefault="00CA50A4" w:rsidP="00220656">
            <w:pPr>
              <w:ind w:left="0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7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38CD9C" w14:textId="77777777" w:rsidR="00CA50A4" w:rsidRPr="004364D7" w:rsidRDefault="00CA50A4" w:rsidP="001E55DF">
            <w:pPr>
              <w:ind w:left="6"/>
              <w:rPr>
                <w:sz w:val="22"/>
                <w:szCs w:val="22"/>
              </w:rPr>
            </w:pPr>
            <w:r w:rsidRPr="004364D7">
              <w:rPr>
                <w:sz w:val="22"/>
                <w:szCs w:val="22"/>
              </w:rPr>
              <w:t>Zagęszczenie, wilgotność gruntu podłoża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34BB88" w14:textId="77777777" w:rsidR="00CA50A4" w:rsidRPr="004364D7" w:rsidRDefault="00EC41D1" w:rsidP="001E55DF">
            <w:pPr>
              <w:ind w:left="27"/>
            </w:pPr>
            <w:r w:rsidRPr="004364D7">
              <w:rPr>
                <w:sz w:val="22"/>
                <w:szCs w:val="22"/>
              </w:rPr>
              <w:t>W 2 punktach na dziennej działce roboczej, lecz nie rzadziej niż raz na 600m</w:t>
            </w:r>
            <w:r w:rsidRPr="004364D7">
              <w:rPr>
                <w:sz w:val="22"/>
                <w:szCs w:val="22"/>
                <w:vertAlign w:val="superscript"/>
              </w:rPr>
              <w:t>2</w:t>
            </w:r>
          </w:p>
        </w:tc>
      </w:tr>
      <w:tr w:rsidR="00CA50A4" w:rsidRPr="004364D7" w14:paraId="66519ADA" w14:textId="77777777">
        <w:tc>
          <w:tcPr>
            <w:tcW w:w="93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E87807" w14:textId="77777777" w:rsidR="00CA50A4" w:rsidRPr="004364D7" w:rsidRDefault="00CA50A4" w:rsidP="001E55DF">
            <w:pPr>
              <w:spacing w:after="60"/>
              <w:ind w:left="72"/>
            </w:pPr>
            <w:bookmarkStart w:id="322" w:name="_Toc406914104"/>
            <w:bookmarkStart w:id="323" w:name="_Toc406913859"/>
            <w:bookmarkStart w:id="324" w:name="_Toc406822339"/>
            <w:r w:rsidRPr="004364D7">
              <w:rPr>
                <w:sz w:val="22"/>
                <w:szCs w:val="22"/>
              </w:rPr>
              <w:t>*) Dodatkowe pomiary spadków poprzecznych i ukształtowania osi w planie należy wykonać w punktach głównych łuków poziomych</w:t>
            </w:r>
            <w:bookmarkEnd w:id="322"/>
            <w:bookmarkEnd w:id="323"/>
            <w:bookmarkEnd w:id="324"/>
            <w:r w:rsidRPr="004364D7">
              <w:rPr>
                <w:sz w:val="22"/>
                <w:szCs w:val="22"/>
              </w:rPr>
              <w:tab/>
            </w:r>
          </w:p>
        </w:tc>
      </w:tr>
    </w:tbl>
    <w:p w14:paraId="63AE9634" w14:textId="77777777" w:rsidR="00CA50A4" w:rsidRPr="004364D7" w:rsidRDefault="00CA50A4" w:rsidP="00CA50A4">
      <w:pPr>
        <w:rPr>
          <w:b/>
          <w:szCs w:val="24"/>
        </w:rPr>
      </w:pPr>
    </w:p>
    <w:p w14:paraId="3BC53024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b/>
          <w:szCs w:val="24"/>
        </w:rPr>
        <w:t xml:space="preserve">6.2.2. </w:t>
      </w:r>
      <w:r w:rsidRPr="004364D7">
        <w:rPr>
          <w:szCs w:val="24"/>
        </w:rPr>
        <w:t>Szerokość koryta (profilowanego podłoża)</w:t>
      </w:r>
    </w:p>
    <w:p w14:paraId="16D4BA75" w14:textId="77777777" w:rsidR="00CA50A4" w:rsidRPr="004364D7" w:rsidRDefault="00CA50A4" w:rsidP="004D15EA">
      <w:pPr>
        <w:ind w:left="0"/>
        <w:rPr>
          <w:b/>
          <w:szCs w:val="24"/>
        </w:rPr>
      </w:pPr>
      <w:r w:rsidRPr="004364D7">
        <w:rPr>
          <w:szCs w:val="24"/>
        </w:rPr>
        <w:t>Szerokość koryta i profilowanego podłoża nie może różnić się od szerokości projektowanej o więcej niż +10 cm i -5 cm.</w:t>
      </w:r>
    </w:p>
    <w:p w14:paraId="7A01EB20" w14:textId="77777777" w:rsidR="00EC41D1" w:rsidRPr="004364D7" w:rsidRDefault="00EC41D1" w:rsidP="004D15EA">
      <w:pPr>
        <w:ind w:left="0"/>
        <w:rPr>
          <w:b/>
          <w:szCs w:val="24"/>
        </w:rPr>
      </w:pPr>
    </w:p>
    <w:p w14:paraId="36A6158C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b/>
          <w:szCs w:val="24"/>
        </w:rPr>
        <w:t xml:space="preserve">6.2.3. </w:t>
      </w:r>
      <w:r w:rsidRPr="004364D7">
        <w:rPr>
          <w:szCs w:val="24"/>
        </w:rPr>
        <w:t>Równość koryta (profilowanego podłoża)</w:t>
      </w:r>
    </w:p>
    <w:p w14:paraId="1C957D7E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Nierówności podłużne koryta i profilowanego podłoża należy mierzyć 4-metrową łatą zgodnie z normą BN-68/8931-04.</w:t>
      </w:r>
    </w:p>
    <w:p w14:paraId="2DFC1840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Nierówności poprzeczne należy mierzyć 4-metrową łatą.</w:t>
      </w:r>
    </w:p>
    <w:p w14:paraId="3B3B220C" w14:textId="77777777" w:rsidR="00CA50A4" w:rsidRPr="004364D7" w:rsidRDefault="00CA50A4" w:rsidP="004D15EA">
      <w:pPr>
        <w:ind w:left="0"/>
        <w:rPr>
          <w:b/>
          <w:szCs w:val="24"/>
        </w:rPr>
      </w:pPr>
      <w:r w:rsidRPr="004364D7">
        <w:rPr>
          <w:szCs w:val="24"/>
        </w:rPr>
        <w:t>Nierówności nie mogą przekraczać 20 mm.</w:t>
      </w:r>
    </w:p>
    <w:p w14:paraId="6695F52F" w14:textId="77777777" w:rsidR="00CA50A4" w:rsidRPr="004364D7" w:rsidRDefault="00CA50A4" w:rsidP="004D15EA">
      <w:pPr>
        <w:ind w:left="0"/>
        <w:rPr>
          <w:b/>
          <w:szCs w:val="24"/>
        </w:rPr>
      </w:pPr>
    </w:p>
    <w:p w14:paraId="21EBE936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b/>
          <w:szCs w:val="24"/>
        </w:rPr>
        <w:t xml:space="preserve">6.2.4. </w:t>
      </w:r>
      <w:r w:rsidRPr="004364D7">
        <w:rPr>
          <w:szCs w:val="24"/>
        </w:rPr>
        <w:t>Spadki poprzeczne</w:t>
      </w:r>
    </w:p>
    <w:p w14:paraId="725E8DFD" w14:textId="77777777" w:rsidR="00CA50A4" w:rsidRPr="004364D7" w:rsidRDefault="00CA50A4" w:rsidP="004D15EA">
      <w:pPr>
        <w:ind w:left="0"/>
        <w:rPr>
          <w:b/>
          <w:szCs w:val="24"/>
        </w:rPr>
      </w:pPr>
      <w:r w:rsidRPr="004364D7">
        <w:rPr>
          <w:szCs w:val="24"/>
        </w:rPr>
        <w:t xml:space="preserve">Spadki poprzeczne koryta i profilowanego podłoża powinny być zgodne z dokumentacją projektową z tolerancją </w:t>
      </w:r>
      <w:r w:rsidRPr="004364D7">
        <w:rPr>
          <w:rFonts w:ascii="Symbol" w:hAnsi="Symbol"/>
          <w:szCs w:val="24"/>
        </w:rPr>
        <w:t></w:t>
      </w:r>
      <w:r w:rsidRPr="004364D7">
        <w:rPr>
          <w:szCs w:val="24"/>
        </w:rPr>
        <w:t xml:space="preserve"> 0,5%.</w:t>
      </w:r>
    </w:p>
    <w:p w14:paraId="307A06CA" w14:textId="77777777" w:rsidR="00CA50A4" w:rsidRPr="004364D7" w:rsidRDefault="00CA50A4" w:rsidP="00CA50A4">
      <w:pPr>
        <w:ind w:firstLine="284"/>
        <w:rPr>
          <w:b/>
          <w:szCs w:val="24"/>
        </w:rPr>
      </w:pPr>
    </w:p>
    <w:p w14:paraId="5463522B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b/>
          <w:szCs w:val="24"/>
        </w:rPr>
        <w:lastRenderedPageBreak/>
        <w:t xml:space="preserve">6.2.5. </w:t>
      </w:r>
      <w:r w:rsidRPr="004364D7">
        <w:rPr>
          <w:szCs w:val="24"/>
        </w:rPr>
        <w:t>Rzędne wysokościowe</w:t>
      </w:r>
    </w:p>
    <w:p w14:paraId="01540CD9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Różnice pomiędzy rzędnymi wysokościowymi koryta lub wyprofilowanego podłoża i rzędnymi projektowanymi nie powinny przekraczać +1 cm, -2 cm.</w:t>
      </w:r>
    </w:p>
    <w:p w14:paraId="107D906A" w14:textId="77777777" w:rsidR="00CA50A4" w:rsidRPr="004364D7" w:rsidRDefault="00CA50A4" w:rsidP="004D15EA">
      <w:pPr>
        <w:ind w:left="0"/>
        <w:rPr>
          <w:szCs w:val="24"/>
        </w:rPr>
      </w:pPr>
    </w:p>
    <w:p w14:paraId="3C19F319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b/>
          <w:szCs w:val="24"/>
        </w:rPr>
        <w:t xml:space="preserve">6.2.6. </w:t>
      </w:r>
      <w:r w:rsidRPr="004364D7">
        <w:rPr>
          <w:szCs w:val="24"/>
        </w:rPr>
        <w:t>Ukształtowanie osi w planie</w:t>
      </w:r>
    </w:p>
    <w:p w14:paraId="4A8FDB16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 xml:space="preserve">Oś w planie nie może być przesunięta w stosunku do osi projektowanej o więcej niż </w:t>
      </w:r>
      <w:r w:rsidRPr="004364D7">
        <w:rPr>
          <w:rFonts w:ascii="Symbol" w:hAnsi="Symbol"/>
          <w:szCs w:val="24"/>
        </w:rPr>
        <w:t></w:t>
      </w:r>
      <w:r w:rsidRPr="004364D7">
        <w:rPr>
          <w:szCs w:val="24"/>
        </w:rPr>
        <w:t xml:space="preserve"> 3 cm dla autostrad i dróg ekspresowych lub więcej niż </w:t>
      </w:r>
      <w:r w:rsidRPr="004364D7">
        <w:rPr>
          <w:rFonts w:ascii="Symbol" w:hAnsi="Symbol"/>
          <w:szCs w:val="24"/>
        </w:rPr>
        <w:t></w:t>
      </w:r>
      <w:r w:rsidRPr="004364D7">
        <w:rPr>
          <w:szCs w:val="24"/>
        </w:rPr>
        <w:t xml:space="preserve"> 5 cm dla pozostałych dróg.</w:t>
      </w:r>
    </w:p>
    <w:p w14:paraId="0BD4CACA" w14:textId="77777777" w:rsidR="00CA50A4" w:rsidRPr="004364D7" w:rsidRDefault="00CA50A4" w:rsidP="004D15EA">
      <w:pPr>
        <w:ind w:left="0"/>
        <w:rPr>
          <w:szCs w:val="24"/>
        </w:rPr>
      </w:pPr>
    </w:p>
    <w:p w14:paraId="7D745B28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b/>
          <w:szCs w:val="24"/>
        </w:rPr>
        <w:t xml:space="preserve">6.2.7. </w:t>
      </w:r>
      <w:r w:rsidRPr="004364D7">
        <w:rPr>
          <w:szCs w:val="24"/>
        </w:rPr>
        <w:t>Zagęszczenie koryta (profilowanego podłoża)</w:t>
      </w:r>
    </w:p>
    <w:p w14:paraId="73D9FB13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Wskaźnik zagęszczenia koryta i wyprofilowanego podłoża określony wg BN-77/8931-12 nie powinien być mniejszy od podanego w tablicy 1.</w:t>
      </w:r>
    </w:p>
    <w:p w14:paraId="0C81F753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Jeśli jako kryterium dobrego zagęszczenia stosuje się porównanie wartości modułów odkształcenia, to wartość stosunku wtórnego do pierwotnego modułu odkształcenia, określonych zgodnie z normą BN-64/8931-02 nie powinna być większa od 2,2.</w:t>
      </w:r>
    </w:p>
    <w:p w14:paraId="70F9E286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Wilgotność w czasie zagęszczania należy badać według PN-B-06714-17. Wilgotność gruntu podłoża powinna być równa wilgotności optymalnej z tolerancją od -20% do + 10%.</w:t>
      </w:r>
    </w:p>
    <w:p w14:paraId="3D741170" w14:textId="77777777" w:rsidR="00CA50A4" w:rsidRPr="004364D7" w:rsidRDefault="00CA50A4" w:rsidP="004D15EA">
      <w:pPr>
        <w:ind w:left="0"/>
        <w:rPr>
          <w:szCs w:val="24"/>
        </w:rPr>
      </w:pPr>
    </w:p>
    <w:p w14:paraId="28CDB8C0" w14:textId="77777777" w:rsidR="00CA50A4" w:rsidRPr="004364D7" w:rsidRDefault="00CA50A4" w:rsidP="004D15EA">
      <w:pPr>
        <w:pStyle w:val="Nagwek3"/>
        <w:tabs>
          <w:tab w:val="clear" w:pos="709"/>
        </w:tabs>
        <w:rPr>
          <w:b/>
          <w:szCs w:val="24"/>
        </w:rPr>
      </w:pPr>
      <w:bookmarkStart w:id="325" w:name="_Toc406915337"/>
      <w:bookmarkStart w:id="326" w:name="_Toc406914862"/>
      <w:bookmarkStart w:id="327" w:name="_Toc406914759"/>
      <w:bookmarkStart w:id="328" w:name="_Toc406914105"/>
      <w:bookmarkStart w:id="329" w:name="_Toc406913860"/>
      <w:bookmarkStart w:id="330" w:name="_Toc407086027"/>
      <w:bookmarkStart w:id="331" w:name="_Toc407085579"/>
      <w:bookmarkStart w:id="332" w:name="_Toc407085436"/>
      <w:bookmarkStart w:id="333" w:name="_Toc407085293"/>
      <w:bookmarkStart w:id="334" w:name="_Toc407084174"/>
      <w:bookmarkStart w:id="335" w:name="_Toc407083340"/>
      <w:bookmarkStart w:id="336" w:name="_Toc407081541"/>
      <w:bookmarkStart w:id="337" w:name="_Toc407069576"/>
      <w:bookmarkStart w:id="338" w:name="_Toc406984368"/>
      <w:bookmarkStart w:id="339" w:name="_Toc406984177"/>
      <w:bookmarkStart w:id="340" w:name="_Toc406984030"/>
      <w:r w:rsidRPr="004364D7">
        <w:rPr>
          <w:b/>
          <w:szCs w:val="24"/>
        </w:rPr>
        <w:t>6.3. Zasady postępowania z wadliwie wykonanymi odcinkami koryta (profilowanego</w:t>
      </w:r>
      <w:bookmarkEnd w:id="325"/>
      <w:bookmarkEnd w:id="326"/>
      <w:bookmarkEnd w:id="327"/>
      <w:bookmarkEnd w:id="328"/>
      <w:bookmarkEnd w:id="329"/>
      <w:r w:rsidRPr="004364D7">
        <w:rPr>
          <w:b/>
          <w:szCs w:val="24"/>
        </w:rPr>
        <w:t xml:space="preserve"> podłoża)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14:paraId="77356707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</w:t>
      </w:r>
      <w:bookmarkStart w:id="341" w:name="_Toc407086028"/>
      <w:bookmarkStart w:id="342" w:name="_Toc407085580"/>
      <w:bookmarkStart w:id="343" w:name="_Toc407085437"/>
      <w:bookmarkStart w:id="344" w:name="_Toc407085294"/>
      <w:bookmarkStart w:id="345" w:name="_Toc407084175"/>
      <w:bookmarkStart w:id="346" w:name="_Toc407083341"/>
      <w:bookmarkStart w:id="347" w:name="_Toc407081542"/>
      <w:bookmarkStart w:id="348" w:name="_Toc407069577"/>
      <w:bookmarkStart w:id="349" w:name="_Toc406984369"/>
      <w:bookmarkStart w:id="350" w:name="_Toc406984178"/>
      <w:bookmarkStart w:id="351" w:name="_Toc406984031"/>
      <w:bookmarkStart w:id="352" w:name="_Toc406915338"/>
      <w:bookmarkStart w:id="353" w:name="_Toc406914760"/>
      <w:bookmarkStart w:id="354" w:name="_Toc406914106"/>
      <w:bookmarkStart w:id="355" w:name="_Toc406913861"/>
    </w:p>
    <w:p w14:paraId="56BE6A1B" w14:textId="77777777" w:rsidR="00CA50A4" w:rsidRPr="004364D7" w:rsidRDefault="00CA50A4" w:rsidP="004D15EA">
      <w:pPr>
        <w:ind w:left="0"/>
        <w:rPr>
          <w:szCs w:val="24"/>
        </w:rPr>
      </w:pPr>
    </w:p>
    <w:p w14:paraId="61F983AB" w14:textId="77777777" w:rsidR="00CA50A4" w:rsidRPr="004364D7" w:rsidRDefault="00CA50A4" w:rsidP="004D15EA">
      <w:pPr>
        <w:pStyle w:val="Nagwek3"/>
        <w:tabs>
          <w:tab w:val="clear" w:pos="709"/>
        </w:tabs>
      </w:pPr>
      <w:r w:rsidRPr="004364D7">
        <w:rPr>
          <w:b/>
          <w:sz w:val="28"/>
          <w:szCs w:val="28"/>
        </w:rPr>
        <w:t xml:space="preserve">7. 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r w:rsidRPr="004364D7">
        <w:rPr>
          <w:b/>
          <w:sz w:val="28"/>
          <w:szCs w:val="28"/>
        </w:rPr>
        <w:t>OBMIAR ROBÓT.</w:t>
      </w:r>
    </w:p>
    <w:p w14:paraId="3C3D2C9C" w14:textId="77777777" w:rsidR="00CA50A4" w:rsidRPr="004364D7" w:rsidRDefault="00CA50A4" w:rsidP="004D15EA">
      <w:pPr>
        <w:pStyle w:val="Nagwek2"/>
        <w:numPr>
          <w:ilvl w:val="0"/>
          <w:numId w:val="0"/>
        </w:numPr>
      </w:pPr>
      <w:bookmarkStart w:id="356" w:name="_Toc407086029"/>
      <w:bookmarkStart w:id="357" w:name="_Toc407085581"/>
      <w:bookmarkStart w:id="358" w:name="_Toc407085438"/>
      <w:bookmarkStart w:id="359" w:name="_Toc407085295"/>
      <w:bookmarkStart w:id="360" w:name="_Toc407084176"/>
      <w:bookmarkStart w:id="361" w:name="_Toc407083342"/>
      <w:bookmarkStart w:id="362" w:name="_Toc407081543"/>
      <w:bookmarkStart w:id="363" w:name="_Toc407069578"/>
      <w:bookmarkStart w:id="364" w:name="_Toc406984370"/>
      <w:bookmarkStart w:id="365" w:name="_Toc406984179"/>
      <w:bookmarkStart w:id="366" w:name="_Toc406984032"/>
      <w:bookmarkStart w:id="367" w:name="_Toc406915339"/>
      <w:bookmarkStart w:id="368" w:name="_Toc406914761"/>
      <w:bookmarkStart w:id="369" w:name="_Toc406914107"/>
      <w:bookmarkStart w:id="370" w:name="_Toc406913862"/>
    </w:p>
    <w:p w14:paraId="11E52F52" w14:textId="77777777" w:rsidR="00CA50A4" w:rsidRPr="004364D7" w:rsidRDefault="00CA50A4" w:rsidP="004D15EA">
      <w:pPr>
        <w:pStyle w:val="Nagwek3"/>
        <w:tabs>
          <w:tab w:val="clear" w:pos="709"/>
        </w:tabs>
        <w:rPr>
          <w:b/>
          <w:szCs w:val="24"/>
        </w:rPr>
      </w:pPr>
      <w:r w:rsidRPr="004364D7">
        <w:rPr>
          <w:b/>
          <w:szCs w:val="24"/>
        </w:rPr>
        <w:t>7.1. Ogólne zasady obmiaru robót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14:paraId="20551DAE" w14:textId="77777777" w:rsidR="00CA50A4" w:rsidRPr="004364D7" w:rsidRDefault="00CA50A4" w:rsidP="004D15EA">
      <w:pPr>
        <w:ind w:left="0"/>
      </w:pPr>
      <w:r w:rsidRPr="004364D7">
        <w:rPr>
          <w:szCs w:val="24"/>
        </w:rPr>
        <w:t>Ogólne zasady obmiaru robót podano w SST</w:t>
      </w:r>
      <w:r w:rsidR="00940412" w:rsidRPr="004364D7">
        <w:rPr>
          <w:szCs w:val="24"/>
        </w:rPr>
        <w:t xml:space="preserve"> D-00.00.00</w:t>
      </w:r>
      <w:r w:rsidRPr="004364D7">
        <w:rPr>
          <w:szCs w:val="24"/>
        </w:rPr>
        <w:t xml:space="preserve"> „Wymagania ogólne” punkt 7.</w:t>
      </w:r>
    </w:p>
    <w:p w14:paraId="7C605B39" w14:textId="77777777" w:rsidR="00CA50A4" w:rsidRPr="004364D7" w:rsidRDefault="00CA50A4" w:rsidP="004D15EA">
      <w:pPr>
        <w:pStyle w:val="Nagwek2"/>
        <w:numPr>
          <w:ilvl w:val="0"/>
          <w:numId w:val="0"/>
        </w:numPr>
      </w:pPr>
      <w:bookmarkStart w:id="371" w:name="_Toc407086030"/>
      <w:bookmarkStart w:id="372" w:name="_Toc407085582"/>
      <w:bookmarkStart w:id="373" w:name="_Toc407085439"/>
      <w:bookmarkStart w:id="374" w:name="_Toc407085296"/>
      <w:bookmarkStart w:id="375" w:name="_Toc407084177"/>
      <w:bookmarkStart w:id="376" w:name="_Toc407083343"/>
      <w:bookmarkStart w:id="377" w:name="_Toc407081544"/>
      <w:bookmarkStart w:id="378" w:name="_Toc407069579"/>
      <w:bookmarkStart w:id="379" w:name="_Toc406984371"/>
      <w:bookmarkStart w:id="380" w:name="_Toc406984180"/>
      <w:bookmarkStart w:id="381" w:name="_Toc406984033"/>
      <w:bookmarkStart w:id="382" w:name="_Toc406915340"/>
      <w:bookmarkStart w:id="383" w:name="_Toc406914762"/>
      <w:bookmarkStart w:id="384" w:name="_Toc406914108"/>
      <w:bookmarkStart w:id="385" w:name="_Toc406913863"/>
    </w:p>
    <w:p w14:paraId="179890B2" w14:textId="77777777" w:rsidR="00CA50A4" w:rsidRPr="004364D7" w:rsidRDefault="00CA50A4" w:rsidP="004D15EA">
      <w:pPr>
        <w:pStyle w:val="Nagwek3"/>
        <w:tabs>
          <w:tab w:val="clear" w:pos="709"/>
        </w:tabs>
        <w:rPr>
          <w:b/>
          <w:szCs w:val="24"/>
        </w:rPr>
      </w:pPr>
      <w:r w:rsidRPr="004364D7">
        <w:rPr>
          <w:b/>
          <w:szCs w:val="24"/>
        </w:rPr>
        <w:t>7.2. Jednostka obmiarowa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14:paraId="52F3C139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Jednostką obmiarową jest m2 (metr kwadratowy) wykonanego i odebranego koryta.</w:t>
      </w:r>
    </w:p>
    <w:p w14:paraId="6C488943" w14:textId="77777777" w:rsidR="00CA50A4" w:rsidRPr="004364D7" w:rsidRDefault="00CA50A4" w:rsidP="004D15EA">
      <w:pPr>
        <w:ind w:left="0"/>
        <w:rPr>
          <w:szCs w:val="24"/>
        </w:rPr>
      </w:pPr>
      <w:bookmarkStart w:id="386" w:name="_Toc407086031"/>
      <w:bookmarkStart w:id="387" w:name="_Toc407085583"/>
      <w:bookmarkStart w:id="388" w:name="_Toc407085440"/>
      <w:bookmarkStart w:id="389" w:name="_Toc407085297"/>
      <w:bookmarkStart w:id="390" w:name="_Toc407084178"/>
      <w:bookmarkStart w:id="391" w:name="_Toc407083344"/>
      <w:bookmarkStart w:id="392" w:name="_Toc407081545"/>
      <w:bookmarkStart w:id="393" w:name="_Toc407069580"/>
      <w:bookmarkStart w:id="394" w:name="_Toc406984372"/>
      <w:bookmarkStart w:id="395" w:name="_Toc406984181"/>
      <w:bookmarkStart w:id="396" w:name="_Toc406984034"/>
      <w:bookmarkStart w:id="397" w:name="_Toc406915341"/>
      <w:bookmarkStart w:id="398" w:name="_Toc406914763"/>
      <w:bookmarkStart w:id="399" w:name="_Toc406914109"/>
      <w:bookmarkStart w:id="400" w:name="_Toc406913864"/>
    </w:p>
    <w:p w14:paraId="35C6BC36" w14:textId="77777777" w:rsidR="00CA50A4" w:rsidRPr="004364D7" w:rsidRDefault="00CA50A4" w:rsidP="004D15EA">
      <w:pPr>
        <w:pStyle w:val="Nagwek3"/>
        <w:tabs>
          <w:tab w:val="clear" w:pos="709"/>
        </w:tabs>
      </w:pPr>
      <w:r w:rsidRPr="004364D7">
        <w:rPr>
          <w:b/>
          <w:sz w:val="28"/>
          <w:szCs w:val="28"/>
        </w:rPr>
        <w:t xml:space="preserve">8. 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 w:rsidRPr="004364D7">
        <w:rPr>
          <w:b/>
          <w:sz w:val="28"/>
          <w:szCs w:val="28"/>
        </w:rPr>
        <w:t>ODBIÓR ROBÓT.</w:t>
      </w:r>
    </w:p>
    <w:p w14:paraId="242F3A9C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 xml:space="preserve">Ogólne zasady odbioru robót podano w SST </w:t>
      </w:r>
      <w:r w:rsidR="00940412" w:rsidRPr="004364D7">
        <w:rPr>
          <w:szCs w:val="24"/>
        </w:rPr>
        <w:t xml:space="preserve">D-00.00.00 </w:t>
      </w:r>
      <w:r w:rsidRPr="004364D7">
        <w:rPr>
          <w:szCs w:val="24"/>
        </w:rPr>
        <w:t>„Wymagania ogólne” punkt 8.</w:t>
      </w:r>
    </w:p>
    <w:p w14:paraId="42E84817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Roboty uznaje się za wykonane zgodnie z dokumentacja projektową, SST i wymaganiami Inspektora Nadzoru, jeżeli wszystkie pomiary i badania z zachowaniem tolerancji wg punktu 6 dały wyniki pozytywne.</w:t>
      </w:r>
    </w:p>
    <w:p w14:paraId="642276E4" w14:textId="77777777" w:rsidR="00CA50A4" w:rsidRPr="004364D7" w:rsidRDefault="00CA50A4" w:rsidP="00CA50A4">
      <w:pPr>
        <w:pStyle w:val="Nagwek1"/>
        <w:numPr>
          <w:ilvl w:val="0"/>
          <w:numId w:val="0"/>
        </w:numPr>
        <w:rPr>
          <w:sz w:val="24"/>
          <w:szCs w:val="24"/>
        </w:rPr>
      </w:pPr>
      <w:bookmarkStart w:id="401" w:name="_Toc407086032"/>
      <w:bookmarkStart w:id="402" w:name="_Toc407085584"/>
      <w:bookmarkStart w:id="403" w:name="_Toc407085441"/>
      <w:bookmarkStart w:id="404" w:name="_Toc407085298"/>
      <w:bookmarkStart w:id="405" w:name="_Toc407084179"/>
      <w:bookmarkStart w:id="406" w:name="_Toc407083345"/>
      <w:bookmarkStart w:id="407" w:name="_Toc407081546"/>
      <w:bookmarkStart w:id="408" w:name="_Toc407069581"/>
      <w:bookmarkStart w:id="409" w:name="_Toc406984373"/>
      <w:bookmarkStart w:id="410" w:name="_Toc406984182"/>
      <w:bookmarkStart w:id="411" w:name="_Toc406984035"/>
      <w:bookmarkStart w:id="412" w:name="_Toc406915342"/>
      <w:bookmarkStart w:id="413" w:name="_Toc406914764"/>
      <w:bookmarkStart w:id="414" w:name="_Toc406914110"/>
      <w:bookmarkStart w:id="415" w:name="_Toc406913865"/>
    </w:p>
    <w:p w14:paraId="1937EF2F" w14:textId="77777777" w:rsidR="00CA50A4" w:rsidRPr="004364D7" w:rsidRDefault="00CA50A4" w:rsidP="00CA50A4">
      <w:pPr>
        <w:pStyle w:val="Nagwek3"/>
        <w:tabs>
          <w:tab w:val="clear" w:pos="709"/>
        </w:tabs>
        <w:ind w:left="709" w:hanging="709"/>
      </w:pPr>
      <w:r w:rsidRPr="004364D7">
        <w:rPr>
          <w:b/>
          <w:sz w:val="28"/>
          <w:szCs w:val="28"/>
        </w:rPr>
        <w:t xml:space="preserve">9. </w:t>
      </w:r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r w:rsidRPr="004364D7">
        <w:rPr>
          <w:b/>
          <w:sz w:val="28"/>
          <w:szCs w:val="28"/>
        </w:rPr>
        <w:t>PODSTAWA PŁATNOŚCI.</w:t>
      </w:r>
    </w:p>
    <w:p w14:paraId="11DF9633" w14:textId="77777777" w:rsidR="00CA50A4" w:rsidRPr="004364D7" w:rsidRDefault="00CA50A4" w:rsidP="00CA50A4">
      <w:pPr>
        <w:pStyle w:val="Nagwek2"/>
        <w:numPr>
          <w:ilvl w:val="0"/>
          <w:numId w:val="0"/>
        </w:numPr>
      </w:pPr>
      <w:bookmarkStart w:id="416" w:name="_Toc407086033"/>
      <w:bookmarkStart w:id="417" w:name="_Toc407085585"/>
      <w:bookmarkStart w:id="418" w:name="_Toc407085442"/>
      <w:bookmarkStart w:id="419" w:name="_Toc407085299"/>
      <w:bookmarkStart w:id="420" w:name="_Toc407084180"/>
      <w:bookmarkStart w:id="421" w:name="_Toc407083346"/>
      <w:bookmarkStart w:id="422" w:name="_Toc407081547"/>
      <w:bookmarkStart w:id="423" w:name="_Toc407069582"/>
      <w:bookmarkStart w:id="424" w:name="_Toc406984374"/>
      <w:bookmarkStart w:id="425" w:name="_Toc406984183"/>
      <w:bookmarkStart w:id="426" w:name="_Toc406984036"/>
      <w:bookmarkStart w:id="427" w:name="_Toc406915343"/>
      <w:bookmarkStart w:id="428" w:name="_Toc406914765"/>
      <w:bookmarkStart w:id="429" w:name="_Toc406914111"/>
      <w:bookmarkStart w:id="430" w:name="_Toc406913866"/>
    </w:p>
    <w:p w14:paraId="4991D7E0" w14:textId="77777777" w:rsidR="00CA50A4" w:rsidRPr="004364D7" w:rsidRDefault="00CA50A4" w:rsidP="004D15EA">
      <w:pPr>
        <w:pStyle w:val="Nagwek3"/>
        <w:tabs>
          <w:tab w:val="clear" w:pos="709"/>
        </w:tabs>
        <w:rPr>
          <w:b/>
          <w:szCs w:val="24"/>
        </w:rPr>
      </w:pPr>
      <w:r w:rsidRPr="004364D7">
        <w:rPr>
          <w:b/>
          <w:szCs w:val="24"/>
        </w:rPr>
        <w:t>9.1. Ogólne ustalenia dotyczące podstawy płatności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14:paraId="7B1392CC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 xml:space="preserve">Ogólne ustalenia dotyczące podstawy płatności podano w SST </w:t>
      </w:r>
      <w:r w:rsidR="00940412" w:rsidRPr="004364D7">
        <w:rPr>
          <w:szCs w:val="24"/>
        </w:rPr>
        <w:t xml:space="preserve">D-00.00.00 </w:t>
      </w:r>
      <w:r w:rsidRPr="004364D7">
        <w:rPr>
          <w:szCs w:val="24"/>
        </w:rPr>
        <w:t>„Wymagania ogólne” punkt 9.</w:t>
      </w:r>
    </w:p>
    <w:p w14:paraId="38F3A7ED" w14:textId="77777777" w:rsidR="00CA50A4" w:rsidRPr="004364D7" w:rsidRDefault="00CA50A4" w:rsidP="00CA50A4">
      <w:pPr>
        <w:rPr>
          <w:szCs w:val="24"/>
        </w:rPr>
      </w:pPr>
      <w:bookmarkStart w:id="431" w:name="_Toc407086034"/>
      <w:bookmarkStart w:id="432" w:name="_Toc407085586"/>
      <w:bookmarkStart w:id="433" w:name="_Toc407085443"/>
      <w:bookmarkStart w:id="434" w:name="_Toc407085300"/>
      <w:bookmarkStart w:id="435" w:name="_Toc407084181"/>
      <w:bookmarkStart w:id="436" w:name="_Toc407083347"/>
      <w:bookmarkStart w:id="437" w:name="_Toc407081548"/>
      <w:bookmarkStart w:id="438" w:name="_Toc407069583"/>
      <w:bookmarkStart w:id="439" w:name="_Toc406984375"/>
      <w:bookmarkStart w:id="440" w:name="_Toc406984184"/>
      <w:bookmarkStart w:id="441" w:name="_Toc406984037"/>
      <w:bookmarkStart w:id="442" w:name="_Toc406915344"/>
      <w:bookmarkStart w:id="443" w:name="_Toc406914766"/>
      <w:bookmarkStart w:id="444" w:name="_Toc406914112"/>
      <w:bookmarkStart w:id="445" w:name="_Toc406913867"/>
    </w:p>
    <w:p w14:paraId="767E06D6" w14:textId="77777777" w:rsidR="00CA50A4" w:rsidRPr="004364D7" w:rsidRDefault="00CA50A4" w:rsidP="004D15EA">
      <w:pPr>
        <w:pStyle w:val="Nagwek3"/>
        <w:tabs>
          <w:tab w:val="clear" w:pos="709"/>
        </w:tabs>
        <w:rPr>
          <w:b/>
          <w:szCs w:val="24"/>
        </w:rPr>
      </w:pPr>
      <w:r w:rsidRPr="004364D7">
        <w:rPr>
          <w:b/>
          <w:szCs w:val="24"/>
        </w:rPr>
        <w:lastRenderedPageBreak/>
        <w:t>9.2. Cena jednostki obmiarowej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14:paraId="5BD9347B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Cena wykonania 1 m</w:t>
      </w:r>
      <w:r w:rsidRPr="004364D7">
        <w:rPr>
          <w:szCs w:val="24"/>
          <w:vertAlign w:val="superscript"/>
        </w:rPr>
        <w:t>2</w:t>
      </w:r>
      <w:r w:rsidRPr="004364D7">
        <w:rPr>
          <w:szCs w:val="24"/>
        </w:rPr>
        <w:t xml:space="preserve"> koryta obejmuje:</w:t>
      </w:r>
    </w:p>
    <w:p w14:paraId="36BF2C86" w14:textId="77777777" w:rsidR="00CA50A4" w:rsidRPr="004364D7" w:rsidRDefault="00CA50A4" w:rsidP="004D15EA">
      <w:pPr>
        <w:numPr>
          <w:ilvl w:val="0"/>
          <w:numId w:val="8"/>
        </w:numPr>
        <w:spacing w:after="0"/>
        <w:ind w:left="0" w:firstLine="0"/>
        <w:textAlignment w:val="baseline"/>
        <w:rPr>
          <w:szCs w:val="24"/>
        </w:rPr>
      </w:pPr>
      <w:r w:rsidRPr="004364D7">
        <w:rPr>
          <w:szCs w:val="24"/>
        </w:rPr>
        <w:t>prace pomiarowe i roboty przygotowawcze,</w:t>
      </w:r>
    </w:p>
    <w:p w14:paraId="5F1BE25A" w14:textId="77777777" w:rsidR="00CA50A4" w:rsidRPr="004364D7" w:rsidRDefault="00CA50A4" w:rsidP="004D15EA">
      <w:pPr>
        <w:numPr>
          <w:ilvl w:val="0"/>
          <w:numId w:val="8"/>
        </w:numPr>
        <w:spacing w:after="0"/>
        <w:ind w:left="0" w:firstLine="0"/>
        <w:textAlignment w:val="baseline"/>
        <w:rPr>
          <w:szCs w:val="24"/>
        </w:rPr>
      </w:pPr>
      <w:r w:rsidRPr="004364D7">
        <w:rPr>
          <w:szCs w:val="24"/>
        </w:rPr>
        <w:t>odspojenie gruntu z przerzutem na pobocze i rozplantowaniem,</w:t>
      </w:r>
    </w:p>
    <w:p w14:paraId="4BC77016" w14:textId="77777777" w:rsidR="004D15EA" w:rsidRDefault="00CA50A4" w:rsidP="004D15EA">
      <w:pPr>
        <w:numPr>
          <w:ilvl w:val="0"/>
          <w:numId w:val="8"/>
        </w:numPr>
        <w:spacing w:after="0"/>
        <w:ind w:left="0" w:firstLine="0"/>
        <w:textAlignment w:val="baseline"/>
        <w:rPr>
          <w:szCs w:val="24"/>
        </w:rPr>
      </w:pPr>
      <w:r w:rsidRPr="004364D7">
        <w:rPr>
          <w:szCs w:val="24"/>
        </w:rPr>
        <w:t xml:space="preserve">załadunek nadmiaru odspojonego gruntu na środki transportowe i odwiezienie na odkład lub </w:t>
      </w:r>
      <w:r w:rsidR="004D15EA">
        <w:rPr>
          <w:szCs w:val="24"/>
        </w:rPr>
        <w:t xml:space="preserve">    </w:t>
      </w:r>
    </w:p>
    <w:p w14:paraId="3D23CA38" w14:textId="77777777" w:rsidR="00CA50A4" w:rsidRPr="004364D7" w:rsidRDefault="004D15EA" w:rsidP="004D15EA">
      <w:pPr>
        <w:spacing w:after="0"/>
        <w:ind w:left="0"/>
        <w:textAlignment w:val="baseline"/>
        <w:rPr>
          <w:szCs w:val="24"/>
        </w:rPr>
      </w:pPr>
      <w:r>
        <w:rPr>
          <w:szCs w:val="24"/>
        </w:rPr>
        <w:t xml:space="preserve">            </w:t>
      </w:r>
      <w:r w:rsidR="00CA50A4" w:rsidRPr="004364D7">
        <w:rPr>
          <w:szCs w:val="24"/>
        </w:rPr>
        <w:t>nasyp,</w:t>
      </w:r>
    </w:p>
    <w:p w14:paraId="21119219" w14:textId="77777777" w:rsidR="00CA50A4" w:rsidRPr="004364D7" w:rsidRDefault="00CA50A4" w:rsidP="004D15EA">
      <w:pPr>
        <w:numPr>
          <w:ilvl w:val="0"/>
          <w:numId w:val="8"/>
        </w:numPr>
        <w:spacing w:after="0"/>
        <w:ind w:left="0" w:firstLine="0"/>
        <w:textAlignment w:val="baseline"/>
        <w:rPr>
          <w:szCs w:val="24"/>
        </w:rPr>
      </w:pPr>
      <w:r w:rsidRPr="004364D7">
        <w:rPr>
          <w:szCs w:val="24"/>
        </w:rPr>
        <w:t>profilowanie dna koryta lub podłoża,</w:t>
      </w:r>
    </w:p>
    <w:p w14:paraId="3A1E950F" w14:textId="77777777" w:rsidR="00CA50A4" w:rsidRPr="004364D7" w:rsidRDefault="00CA50A4" w:rsidP="004D15EA">
      <w:pPr>
        <w:numPr>
          <w:ilvl w:val="0"/>
          <w:numId w:val="8"/>
        </w:numPr>
        <w:spacing w:after="0"/>
        <w:ind w:left="0" w:firstLine="0"/>
        <w:textAlignment w:val="baseline"/>
        <w:rPr>
          <w:szCs w:val="24"/>
        </w:rPr>
      </w:pPr>
      <w:r w:rsidRPr="004364D7">
        <w:rPr>
          <w:szCs w:val="24"/>
        </w:rPr>
        <w:t>zagęszczenie,</w:t>
      </w:r>
    </w:p>
    <w:p w14:paraId="42494155" w14:textId="77777777" w:rsidR="00CA50A4" w:rsidRPr="004364D7" w:rsidRDefault="00CA50A4" w:rsidP="004D15EA">
      <w:pPr>
        <w:numPr>
          <w:ilvl w:val="0"/>
          <w:numId w:val="8"/>
        </w:numPr>
        <w:spacing w:after="0"/>
        <w:ind w:left="0" w:firstLine="0"/>
        <w:textAlignment w:val="baseline"/>
        <w:rPr>
          <w:szCs w:val="24"/>
        </w:rPr>
      </w:pPr>
      <w:r w:rsidRPr="004364D7">
        <w:rPr>
          <w:szCs w:val="24"/>
        </w:rPr>
        <w:t>utrzymanie koryta lub podłoża,</w:t>
      </w:r>
    </w:p>
    <w:p w14:paraId="0F5C2E67" w14:textId="77777777" w:rsidR="004D15EA" w:rsidRDefault="00CA50A4" w:rsidP="004D15EA">
      <w:pPr>
        <w:numPr>
          <w:ilvl w:val="0"/>
          <w:numId w:val="8"/>
        </w:numPr>
        <w:spacing w:after="0"/>
        <w:ind w:left="0" w:firstLine="0"/>
        <w:textAlignment w:val="baseline"/>
        <w:rPr>
          <w:szCs w:val="24"/>
        </w:rPr>
      </w:pPr>
      <w:r w:rsidRPr="004364D7">
        <w:rPr>
          <w:szCs w:val="24"/>
        </w:rPr>
        <w:t xml:space="preserve">przeprowadzenie pomiarów i badań laboratoryjnych, wymaganych w specyfikacji </w:t>
      </w:r>
      <w:r w:rsidR="004D15EA">
        <w:rPr>
          <w:szCs w:val="24"/>
        </w:rPr>
        <w:t xml:space="preserve">  </w:t>
      </w:r>
    </w:p>
    <w:p w14:paraId="5E6CD4B2" w14:textId="77777777" w:rsidR="00CA50A4" w:rsidRPr="004364D7" w:rsidRDefault="004D15EA" w:rsidP="004D15EA">
      <w:pPr>
        <w:spacing w:after="0"/>
        <w:ind w:left="0"/>
        <w:textAlignment w:val="baseline"/>
        <w:rPr>
          <w:szCs w:val="24"/>
        </w:rPr>
      </w:pPr>
      <w:r>
        <w:rPr>
          <w:szCs w:val="24"/>
        </w:rPr>
        <w:t xml:space="preserve">            </w:t>
      </w:r>
      <w:r w:rsidR="00CA50A4" w:rsidRPr="004364D7">
        <w:rPr>
          <w:szCs w:val="24"/>
        </w:rPr>
        <w:t>technicznej.</w:t>
      </w:r>
    </w:p>
    <w:p w14:paraId="1028A21C" w14:textId="77777777" w:rsidR="00CA50A4" w:rsidRPr="004364D7" w:rsidRDefault="00CA50A4" w:rsidP="00CA50A4">
      <w:pPr>
        <w:rPr>
          <w:szCs w:val="24"/>
        </w:rPr>
      </w:pPr>
    </w:p>
    <w:p w14:paraId="01DFBFCD" w14:textId="77777777" w:rsidR="00CA50A4" w:rsidRPr="004364D7" w:rsidRDefault="00CA50A4" w:rsidP="00CA50A4">
      <w:pPr>
        <w:pStyle w:val="Nagwek3"/>
        <w:tabs>
          <w:tab w:val="clear" w:pos="709"/>
        </w:tabs>
        <w:ind w:left="709" w:hanging="709"/>
      </w:pPr>
      <w:bookmarkStart w:id="446" w:name="_Toc407086035"/>
      <w:bookmarkStart w:id="447" w:name="_Toc407085587"/>
      <w:bookmarkStart w:id="448" w:name="_Toc407085444"/>
      <w:bookmarkStart w:id="449" w:name="_Toc407085301"/>
      <w:bookmarkStart w:id="450" w:name="_Toc407084182"/>
      <w:bookmarkStart w:id="451" w:name="_Toc407083348"/>
      <w:bookmarkStart w:id="452" w:name="_Toc407081549"/>
      <w:bookmarkStart w:id="453" w:name="_Toc407069584"/>
      <w:bookmarkStart w:id="454" w:name="_Toc406984376"/>
      <w:bookmarkStart w:id="455" w:name="_Toc406984185"/>
      <w:bookmarkStart w:id="456" w:name="_Toc406984038"/>
      <w:bookmarkStart w:id="457" w:name="_Toc406915345"/>
      <w:bookmarkStart w:id="458" w:name="_Toc406914767"/>
      <w:bookmarkStart w:id="459" w:name="_Toc406914113"/>
      <w:bookmarkStart w:id="460" w:name="_Toc406913868"/>
      <w:r w:rsidRPr="004364D7">
        <w:rPr>
          <w:b/>
          <w:sz w:val="28"/>
          <w:szCs w:val="28"/>
        </w:rPr>
        <w:t xml:space="preserve">10. </w:t>
      </w:r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r w:rsidRPr="004364D7">
        <w:rPr>
          <w:b/>
          <w:sz w:val="28"/>
          <w:szCs w:val="28"/>
        </w:rPr>
        <w:t>PRZEPISY ZWIĄZANE.</w:t>
      </w:r>
    </w:p>
    <w:p w14:paraId="7FCDD4B7" w14:textId="77777777" w:rsidR="00CA50A4" w:rsidRPr="004364D7" w:rsidRDefault="00CA50A4" w:rsidP="00CA50A4">
      <w:pPr>
        <w:pStyle w:val="Nagwek2"/>
        <w:numPr>
          <w:ilvl w:val="0"/>
          <w:numId w:val="0"/>
        </w:numPr>
      </w:pPr>
      <w:bookmarkStart w:id="461" w:name="_Toc407086036"/>
      <w:bookmarkStart w:id="462" w:name="_Toc407085588"/>
      <w:bookmarkStart w:id="463" w:name="_Toc407085445"/>
      <w:bookmarkStart w:id="464" w:name="_Toc407085302"/>
      <w:bookmarkStart w:id="465" w:name="_Toc407084183"/>
      <w:bookmarkStart w:id="466" w:name="_Toc407083349"/>
      <w:bookmarkStart w:id="467" w:name="_Toc407081550"/>
      <w:bookmarkStart w:id="468" w:name="_Toc407069585"/>
      <w:bookmarkStart w:id="469" w:name="_Toc406984377"/>
      <w:bookmarkStart w:id="470" w:name="_Toc406984186"/>
      <w:bookmarkStart w:id="471" w:name="_Toc406984039"/>
      <w:bookmarkStart w:id="472" w:name="_Toc406915346"/>
      <w:bookmarkStart w:id="473" w:name="_Toc406914768"/>
      <w:bookmarkStart w:id="474" w:name="_Toc406914114"/>
      <w:bookmarkStart w:id="475" w:name="_Toc406913869"/>
    </w:p>
    <w:p w14:paraId="166667FF" w14:textId="77777777" w:rsidR="00CA50A4" w:rsidRPr="004364D7" w:rsidRDefault="00CA50A4" w:rsidP="00CA50A4">
      <w:pPr>
        <w:pStyle w:val="Nagwek2"/>
        <w:numPr>
          <w:ilvl w:val="0"/>
          <w:numId w:val="0"/>
        </w:numPr>
      </w:pPr>
      <w:r w:rsidRPr="004364D7">
        <w:t>Normy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14:paraId="71B06140" w14:textId="77777777" w:rsidR="00CA50A4" w:rsidRPr="004364D7" w:rsidRDefault="00CA50A4" w:rsidP="00CA50A4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125"/>
        <w:gridCol w:w="6664"/>
      </w:tblGrid>
      <w:tr w:rsidR="00CA50A4" w:rsidRPr="004364D7" w14:paraId="7F70C026" w14:textId="77777777">
        <w:tc>
          <w:tcPr>
            <w:tcW w:w="495" w:type="dxa"/>
            <w:shd w:val="clear" w:color="auto" w:fill="auto"/>
          </w:tcPr>
          <w:p w14:paraId="168FB642" w14:textId="77777777" w:rsidR="00CA50A4" w:rsidRPr="004364D7" w:rsidRDefault="00CA50A4" w:rsidP="001E55DF">
            <w:pPr>
              <w:rPr>
                <w:szCs w:val="24"/>
              </w:rPr>
            </w:pPr>
            <w:r w:rsidRPr="004364D7">
              <w:rPr>
                <w:szCs w:val="24"/>
              </w:rPr>
              <w:t>1.</w:t>
            </w:r>
          </w:p>
        </w:tc>
        <w:tc>
          <w:tcPr>
            <w:tcW w:w="2125" w:type="dxa"/>
            <w:shd w:val="clear" w:color="auto" w:fill="auto"/>
          </w:tcPr>
          <w:p w14:paraId="224FCBEF" w14:textId="77777777" w:rsidR="00CA50A4" w:rsidRPr="004364D7" w:rsidRDefault="00CA50A4" w:rsidP="001E55DF">
            <w:pPr>
              <w:ind w:left="213"/>
              <w:rPr>
                <w:szCs w:val="24"/>
              </w:rPr>
            </w:pPr>
            <w:r w:rsidRPr="004364D7">
              <w:rPr>
                <w:szCs w:val="24"/>
              </w:rPr>
              <w:t>PN-B-04481</w:t>
            </w:r>
          </w:p>
        </w:tc>
        <w:tc>
          <w:tcPr>
            <w:tcW w:w="6664" w:type="dxa"/>
            <w:shd w:val="clear" w:color="auto" w:fill="auto"/>
          </w:tcPr>
          <w:p w14:paraId="6A4F4E03" w14:textId="77777777" w:rsidR="00CA50A4" w:rsidRPr="004364D7" w:rsidRDefault="00CA50A4" w:rsidP="001E55DF">
            <w:r w:rsidRPr="004364D7">
              <w:rPr>
                <w:szCs w:val="24"/>
              </w:rPr>
              <w:t>Grunty budowlane. Badania próbek gruntu</w:t>
            </w:r>
          </w:p>
        </w:tc>
      </w:tr>
      <w:tr w:rsidR="00CA50A4" w:rsidRPr="004364D7" w14:paraId="3A9F2EE9" w14:textId="77777777">
        <w:tc>
          <w:tcPr>
            <w:tcW w:w="495" w:type="dxa"/>
            <w:shd w:val="clear" w:color="auto" w:fill="auto"/>
          </w:tcPr>
          <w:p w14:paraId="238863B3" w14:textId="77777777" w:rsidR="00CA50A4" w:rsidRPr="004364D7" w:rsidRDefault="00CA50A4" w:rsidP="001E55DF">
            <w:pPr>
              <w:rPr>
                <w:szCs w:val="24"/>
              </w:rPr>
            </w:pPr>
            <w:r w:rsidRPr="004364D7">
              <w:rPr>
                <w:szCs w:val="24"/>
              </w:rPr>
              <w:t>2.</w:t>
            </w:r>
          </w:p>
        </w:tc>
        <w:tc>
          <w:tcPr>
            <w:tcW w:w="2125" w:type="dxa"/>
            <w:shd w:val="clear" w:color="auto" w:fill="auto"/>
          </w:tcPr>
          <w:p w14:paraId="4265811A" w14:textId="77777777" w:rsidR="00CA50A4" w:rsidRPr="004364D7" w:rsidRDefault="00CA50A4" w:rsidP="001E55DF">
            <w:pPr>
              <w:ind w:left="213"/>
              <w:rPr>
                <w:szCs w:val="24"/>
              </w:rPr>
            </w:pPr>
            <w:r w:rsidRPr="004364D7">
              <w:rPr>
                <w:szCs w:val="24"/>
              </w:rPr>
              <w:t>PN-/B-06714-17</w:t>
            </w:r>
          </w:p>
        </w:tc>
        <w:tc>
          <w:tcPr>
            <w:tcW w:w="6664" w:type="dxa"/>
            <w:shd w:val="clear" w:color="auto" w:fill="auto"/>
          </w:tcPr>
          <w:p w14:paraId="4B168954" w14:textId="77777777" w:rsidR="00CA50A4" w:rsidRPr="004364D7" w:rsidRDefault="00CA50A4" w:rsidP="001E55DF">
            <w:r w:rsidRPr="004364D7">
              <w:rPr>
                <w:szCs w:val="24"/>
              </w:rPr>
              <w:t>Kruszywa mineralne. Badania. Oznaczanie wilgotności</w:t>
            </w:r>
          </w:p>
        </w:tc>
      </w:tr>
      <w:tr w:rsidR="00CA50A4" w:rsidRPr="004364D7" w14:paraId="319E2169" w14:textId="77777777">
        <w:tc>
          <w:tcPr>
            <w:tcW w:w="495" w:type="dxa"/>
            <w:shd w:val="clear" w:color="auto" w:fill="auto"/>
          </w:tcPr>
          <w:p w14:paraId="07D780DB" w14:textId="77777777" w:rsidR="00CA50A4" w:rsidRPr="004364D7" w:rsidRDefault="00CA50A4" w:rsidP="001E55DF">
            <w:pPr>
              <w:rPr>
                <w:szCs w:val="24"/>
              </w:rPr>
            </w:pPr>
            <w:r w:rsidRPr="004364D7">
              <w:rPr>
                <w:szCs w:val="24"/>
              </w:rPr>
              <w:t>3.</w:t>
            </w:r>
          </w:p>
        </w:tc>
        <w:tc>
          <w:tcPr>
            <w:tcW w:w="2125" w:type="dxa"/>
            <w:shd w:val="clear" w:color="auto" w:fill="auto"/>
          </w:tcPr>
          <w:p w14:paraId="71770DB9" w14:textId="77777777" w:rsidR="00CA50A4" w:rsidRPr="004364D7" w:rsidRDefault="00CA50A4" w:rsidP="001E55DF">
            <w:pPr>
              <w:ind w:left="213"/>
              <w:rPr>
                <w:szCs w:val="24"/>
              </w:rPr>
            </w:pPr>
            <w:r w:rsidRPr="004364D7">
              <w:rPr>
                <w:szCs w:val="24"/>
              </w:rPr>
              <w:t>BN-64/8931-02</w:t>
            </w:r>
          </w:p>
        </w:tc>
        <w:tc>
          <w:tcPr>
            <w:tcW w:w="6664" w:type="dxa"/>
            <w:shd w:val="clear" w:color="auto" w:fill="auto"/>
          </w:tcPr>
          <w:p w14:paraId="7F566CF0" w14:textId="77777777" w:rsidR="00CA50A4" w:rsidRPr="004364D7" w:rsidRDefault="00CA50A4" w:rsidP="001E55DF">
            <w:r w:rsidRPr="004364D7">
              <w:rPr>
                <w:szCs w:val="24"/>
              </w:rPr>
              <w:t>Drogi samochodowe. Oznaczanie modułu odkształcenia nawierzchni podatnych i podłoża przez obciążenie płytą</w:t>
            </w:r>
          </w:p>
        </w:tc>
      </w:tr>
      <w:tr w:rsidR="00CA50A4" w:rsidRPr="004364D7" w14:paraId="142BE6FD" w14:textId="77777777">
        <w:tc>
          <w:tcPr>
            <w:tcW w:w="495" w:type="dxa"/>
            <w:shd w:val="clear" w:color="auto" w:fill="auto"/>
          </w:tcPr>
          <w:p w14:paraId="1A74741E" w14:textId="77777777" w:rsidR="00CA50A4" w:rsidRPr="004364D7" w:rsidRDefault="00CA50A4" w:rsidP="001E55DF">
            <w:pPr>
              <w:rPr>
                <w:szCs w:val="24"/>
              </w:rPr>
            </w:pPr>
            <w:r w:rsidRPr="004364D7">
              <w:rPr>
                <w:szCs w:val="24"/>
              </w:rPr>
              <w:t>4.</w:t>
            </w:r>
          </w:p>
        </w:tc>
        <w:tc>
          <w:tcPr>
            <w:tcW w:w="2125" w:type="dxa"/>
            <w:shd w:val="clear" w:color="auto" w:fill="auto"/>
          </w:tcPr>
          <w:p w14:paraId="00975481" w14:textId="77777777" w:rsidR="00CA50A4" w:rsidRPr="004364D7" w:rsidRDefault="00CA50A4" w:rsidP="001E55DF">
            <w:pPr>
              <w:ind w:left="213"/>
              <w:rPr>
                <w:szCs w:val="24"/>
              </w:rPr>
            </w:pPr>
            <w:r w:rsidRPr="004364D7">
              <w:rPr>
                <w:szCs w:val="24"/>
              </w:rPr>
              <w:t>BN-68/8931-04</w:t>
            </w:r>
          </w:p>
        </w:tc>
        <w:tc>
          <w:tcPr>
            <w:tcW w:w="6664" w:type="dxa"/>
            <w:shd w:val="clear" w:color="auto" w:fill="auto"/>
          </w:tcPr>
          <w:p w14:paraId="489195C8" w14:textId="77777777" w:rsidR="00CA50A4" w:rsidRPr="004364D7" w:rsidRDefault="00CA50A4" w:rsidP="001E55DF">
            <w:r w:rsidRPr="004364D7">
              <w:rPr>
                <w:szCs w:val="24"/>
              </w:rPr>
              <w:t xml:space="preserve">Drogi samochodowe. Pomiar równości nawierzchni </w:t>
            </w:r>
            <w:proofErr w:type="spellStart"/>
            <w:r w:rsidRPr="004364D7">
              <w:rPr>
                <w:szCs w:val="24"/>
              </w:rPr>
              <w:t>planografem</w:t>
            </w:r>
            <w:proofErr w:type="spellEnd"/>
            <w:r w:rsidRPr="004364D7">
              <w:rPr>
                <w:szCs w:val="24"/>
              </w:rPr>
              <w:t xml:space="preserve"> i łatą</w:t>
            </w:r>
          </w:p>
        </w:tc>
      </w:tr>
      <w:tr w:rsidR="00CA50A4" w:rsidRPr="004364D7" w14:paraId="044082A8" w14:textId="77777777">
        <w:tc>
          <w:tcPr>
            <w:tcW w:w="495" w:type="dxa"/>
            <w:shd w:val="clear" w:color="auto" w:fill="auto"/>
          </w:tcPr>
          <w:p w14:paraId="734921DE" w14:textId="77777777" w:rsidR="00CA50A4" w:rsidRPr="004364D7" w:rsidRDefault="00CA50A4" w:rsidP="001E55DF">
            <w:pPr>
              <w:rPr>
                <w:szCs w:val="24"/>
              </w:rPr>
            </w:pPr>
            <w:r w:rsidRPr="004364D7">
              <w:rPr>
                <w:szCs w:val="24"/>
              </w:rPr>
              <w:t>.</w:t>
            </w:r>
          </w:p>
        </w:tc>
        <w:tc>
          <w:tcPr>
            <w:tcW w:w="2125" w:type="dxa"/>
            <w:shd w:val="clear" w:color="auto" w:fill="auto"/>
          </w:tcPr>
          <w:p w14:paraId="57A5370F" w14:textId="77777777" w:rsidR="00CA50A4" w:rsidRPr="004364D7" w:rsidRDefault="00CA50A4" w:rsidP="001E55DF">
            <w:pPr>
              <w:ind w:left="213"/>
              <w:rPr>
                <w:szCs w:val="24"/>
              </w:rPr>
            </w:pPr>
            <w:r w:rsidRPr="004364D7">
              <w:rPr>
                <w:szCs w:val="24"/>
              </w:rPr>
              <w:t>BN-77/8931-12</w:t>
            </w:r>
          </w:p>
        </w:tc>
        <w:tc>
          <w:tcPr>
            <w:tcW w:w="6664" w:type="dxa"/>
            <w:shd w:val="clear" w:color="auto" w:fill="auto"/>
          </w:tcPr>
          <w:p w14:paraId="783E2C90" w14:textId="77777777" w:rsidR="00CA50A4" w:rsidRPr="004364D7" w:rsidRDefault="00CA50A4" w:rsidP="001E55DF">
            <w:r w:rsidRPr="004364D7">
              <w:rPr>
                <w:szCs w:val="24"/>
              </w:rPr>
              <w:t>Oznaczanie wskaźnika zagęszczenia gruntu</w:t>
            </w:r>
          </w:p>
        </w:tc>
      </w:tr>
    </w:tbl>
    <w:p w14:paraId="39E121B3" w14:textId="77777777" w:rsidR="00CA50A4" w:rsidRPr="004364D7" w:rsidRDefault="00CA50A4" w:rsidP="00CA50A4">
      <w:pPr>
        <w:jc w:val="center"/>
        <w:rPr>
          <w:rFonts w:cs="Arial"/>
          <w:b/>
          <w:bCs/>
          <w:sz w:val="40"/>
          <w:szCs w:val="24"/>
        </w:rPr>
      </w:pPr>
    </w:p>
    <w:p w14:paraId="0CD6B27D" w14:textId="77777777" w:rsidR="00CA50A4" w:rsidRPr="004364D7" w:rsidRDefault="00CA50A4" w:rsidP="00CA50A4">
      <w:pPr>
        <w:jc w:val="center"/>
        <w:rPr>
          <w:rFonts w:cs="Arial"/>
          <w:b/>
          <w:bCs/>
          <w:sz w:val="40"/>
          <w:szCs w:val="24"/>
        </w:rPr>
      </w:pPr>
    </w:p>
    <w:p w14:paraId="238A0C73" w14:textId="77777777" w:rsidR="00CA50A4" w:rsidRPr="004364D7" w:rsidRDefault="00CA50A4" w:rsidP="00CA50A4">
      <w:pPr>
        <w:pageBreakBefore/>
        <w:jc w:val="center"/>
        <w:rPr>
          <w:b/>
          <w:sz w:val="40"/>
          <w:szCs w:val="40"/>
        </w:rPr>
      </w:pPr>
    </w:p>
    <w:p w14:paraId="020C639C" w14:textId="77777777" w:rsidR="00CA50A4" w:rsidRPr="004364D7" w:rsidRDefault="00CA50A4" w:rsidP="00CA50A4">
      <w:pPr>
        <w:jc w:val="center"/>
        <w:rPr>
          <w:b/>
          <w:sz w:val="40"/>
          <w:szCs w:val="40"/>
        </w:rPr>
      </w:pPr>
    </w:p>
    <w:p w14:paraId="30560441" w14:textId="77777777" w:rsidR="00F15150" w:rsidRPr="004364D7" w:rsidRDefault="00F15150" w:rsidP="00A956CC">
      <w:pPr>
        <w:pStyle w:val="Tytu"/>
        <w:spacing w:after="0"/>
        <w:ind w:left="0"/>
        <w:jc w:val="both"/>
        <w:rPr>
          <w:szCs w:val="40"/>
        </w:rPr>
      </w:pPr>
    </w:p>
    <w:p w14:paraId="6EEE0E60" w14:textId="77777777" w:rsidR="00F15150" w:rsidRPr="004364D7" w:rsidRDefault="00F15150" w:rsidP="00725AB8">
      <w:pPr>
        <w:pStyle w:val="Tytu"/>
        <w:spacing w:after="0"/>
        <w:rPr>
          <w:szCs w:val="40"/>
        </w:rPr>
      </w:pPr>
    </w:p>
    <w:p w14:paraId="3DAA64C6" w14:textId="77777777" w:rsidR="00F15150" w:rsidRPr="004364D7" w:rsidRDefault="00F15150" w:rsidP="00725AB8">
      <w:pPr>
        <w:pStyle w:val="Tytu"/>
        <w:spacing w:after="0"/>
        <w:rPr>
          <w:szCs w:val="40"/>
        </w:rPr>
      </w:pPr>
    </w:p>
    <w:p w14:paraId="4CE8C8FC" w14:textId="77777777" w:rsidR="00F15150" w:rsidRPr="004364D7" w:rsidRDefault="00F15150" w:rsidP="00725AB8">
      <w:pPr>
        <w:pStyle w:val="Tytu"/>
        <w:spacing w:after="0"/>
        <w:rPr>
          <w:szCs w:val="40"/>
        </w:rPr>
      </w:pPr>
    </w:p>
    <w:p w14:paraId="19734936" w14:textId="77777777" w:rsidR="00F15150" w:rsidRPr="004364D7" w:rsidRDefault="00F15150" w:rsidP="00725AB8">
      <w:pPr>
        <w:pStyle w:val="Tytu"/>
        <w:spacing w:after="0"/>
        <w:rPr>
          <w:szCs w:val="40"/>
        </w:rPr>
      </w:pPr>
    </w:p>
    <w:p w14:paraId="76CC520A" w14:textId="77777777" w:rsidR="00725AB8" w:rsidRPr="004364D7" w:rsidRDefault="00725AB8" w:rsidP="00725AB8">
      <w:pPr>
        <w:pStyle w:val="Tytu"/>
        <w:spacing w:after="0"/>
        <w:rPr>
          <w:sz w:val="24"/>
          <w:szCs w:val="24"/>
        </w:rPr>
      </w:pPr>
      <w:proofErr w:type="gramStart"/>
      <w:r w:rsidRPr="004364D7">
        <w:rPr>
          <w:szCs w:val="40"/>
        </w:rPr>
        <w:t>SZCZEGÓŁOWA  SPECYFIKACJA</w:t>
      </w:r>
      <w:proofErr w:type="gramEnd"/>
      <w:r w:rsidRPr="004364D7">
        <w:rPr>
          <w:szCs w:val="40"/>
        </w:rPr>
        <w:t xml:space="preserve"> TECHNICZNA</w:t>
      </w:r>
    </w:p>
    <w:p w14:paraId="17743708" w14:textId="77777777" w:rsidR="00CA50A4" w:rsidRPr="004364D7" w:rsidRDefault="00CA50A4" w:rsidP="00CA50A4">
      <w:pPr>
        <w:pStyle w:val="Tytu"/>
        <w:spacing w:after="0"/>
        <w:rPr>
          <w:sz w:val="24"/>
          <w:szCs w:val="24"/>
        </w:rPr>
      </w:pPr>
    </w:p>
    <w:p w14:paraId="606FE8E0" w14:textId="77777777" w:rsidR="00CA50A4" w:rsidRPr="004364D7" w:rsidRDefault="00CA50A4" w:rsidP="00CA50A4">
      <w:pPr>
        <w:pStyle w:val="Tytu"/>
        <w:spacing w:after="0"/>
        <w:rPr>
          <w:sz w:val="24"/>
          <w:szCs w:val="24"/>
        </w:rPr>
      </w:pPr>
      <w:r w:rsidRPr="004364D7">
        <w:rPr>
          <w:szCs w:val="40"/>
        </w:rPr>
        <w:t>D-04.04.02.</w:t>
      </w:r>
    </w:p>
    <w:p w14:paraId="4045B157" w14:textId="77777777" w:rsidR="00CA50A4" w:rsidRPr="004364D7" w:rsidRDefault="00CA50A4" w:rsidP="00CA50A4">
      <w:pPr>
        <w:pStyle w:val="Tytu"/>
        <w:rPr>
          <w:sz w:val="24"/>
          <w:szCs w:val="24"/>
        </w:rPr>
      </w:pPr>
    </w:p>
    <w:p w14:paraId="4CB139E3" w14:textId="77777777" w:rsidR="00CA50A4" w:rsidRPr="004364D7" w:rsidRDefault="00CA50A4" w:rsidP="00CA50A4">
      <w:pPr>
        <w:pStyle w:val="Tytu"/>
        <w:rPr>
          <w:sz w:val="32"/>
        </w:rPr>
      </w:pPr>
      <w:r w:rsidRPr="004364D7">
        <w:rPr>
          <w:sz w:val="32"/>
        </w:rPr>
        <w:t xml:space="preserve">PODBUDOWA Z KRUSZYWA ŁAMANEGO (ZE SKAŁY </w:t>
      </w:r>
      <w:proofErr w:type="gramStart"/>
      <w:r w:rsidRPr="004364D7">
        <w:rPr>
          <w:sz w:val="32"/>
        </w:rPr>
        <w:t>LITEJ)  STABILIZOWANEGO</w:t>
      </w:r>
      <w:proofErr w:type="gramEnd"/>
      <w:r w:rsidRPr="004364D7">
        <w:rPr>
          <w:sz w:val="32"/>
        </w:rPr>
        <w:t xml:space="preserve"> MECHANICZNIE</w:t>
      </w:r>
    </w:p>
    <w:p w14:paraId="460686CA" w14:textId="77777777" w:rsidR="00CA50A4" w:rsidRPr="004364D7" w:rsidRDefault="00CA50A4" w:rsidP="00CA50A4">
      <w:pPr>
        <w:pStyle w:val="Tytu"/>
        <w:rPr>
          <w:sz w:val="32"/>
        </w:rPr>
      </w:pPr>
      <w:r w:rsidRPr="004364D7">
        <w:rPr>
          <w:sz w:val="32"/>
        </w:rPr>
        <w:t>CPV 45 233 </w:t>
      </w:r>
    </w:p>
    <w:p w14:paraId="036DDE9C" w14:textId="77777777" w:rsidR="00CA50A4" w:rsidRPr="004364D7" w:rsidRDefault="00CA50A4" w:rsidP="00CA50A4">
      <w:pPr>
        <w:jc w:val="center"/>
        <w:rPr>
          <w:b/>
          <w:bCs/>
          <w:sz w:val="32"/>
          <w:szCs w:val="32"/>
        </w:rPr>
      </w:pPr>
    </w:p>
    <w:p w14:paraId="2901B761" w14:textId="77777777" w:rsidR="00CA50A4" w:rsidRPr="004364D7" w:rsidRDefault="00CA50A4" w:rsidP="00CA50A4">
      <w:pPr>
        <w:pStyle w:val="Nagwek1"/>
        <w:pageBreakBefore/>
        <w:numPr>
          <w:ilvl w:val="0"/>
          <w:numId w:val="0"/>
        </w:numPr>
        <w:rPr>
          <w:b/>
          <w:sz w:val="28"/>
          <w:szCs w:val="28"/>
        </w:rPr>
      </w:pPr>
      <w:r w:rsidRPr="004364D7">
        <w:rPr>
          <w:b/>
          <w:sz w:val="28"/>
          <w:szCs w:val="28"/>
        </w:rPr>
        <w:lastRenderedPageBreak/>
        <w:t>1   WSTĘP</w:t>
      </w:r>
    </w:p>
    <w:p w14:paraId="41E4BA43" w14:textId="77777777" w:rsidR="004D15EA" w:rsidRDefault="004D15EA" w:rsidP="00CA50A4">
      <w:pPr>
        <w:pStyle w:val="Nagwek2"/>
        <w:numPr>
          <w:ilvl w:val="0"/>
          <w:numId w:val="0"/>
        </w:numPr>
        <w:rPr>
          <w:b/>
          <w:sz w:val="24"/>
          <w:szCs w:val="24"/>
        </w:rPr>
      </w:pPr>
    </w:p>
    <w:p w14:paraId="7ECA74C0" w14:textId="77777777" w:rsidR="00CA50A4" w:rsidRPr="004364D7" w:rsidRDefault="00CA50A4" w:rsidP="00CA50A4">
      <w:pPr>
        <w:pStyle w:val="Nagwek2"/>
        <w:numPr>
          <w:ilvl w:val="0"/>
          <w:numId w:val="0"/>
        </w:numPr>
        <w:rPr>
          <w:sz w:val="24"/>
          <w:szCs w:val="24"/>
        </w:rPr>
      </w:pPr>
      <w:r w:rsidRPr="004D15EA">
        <w:rPr>
          <w:b/>
          <w:sz w:val="24"/>
          <w:szCs w:val="24"/>
        </w:rPr>
        <w:t>1.1</w:t>
      </w:r>
      <w:r w:rsidRPr="004364D7">
        <w:rPr>
          <w:sz w:val="24"/>
          <w:szCs w:val="24"/>
        </w:rPr>
        <w:tab/>
      </w:r>
      <w:r w:rsidRPr="004D15EA">
        <w:rPr>
          <w:b/>
          <w:sz w:val="24"/>
          <w:szCs w:val="24"/>
        </w:rPr>
        <w:t>Przedmiot SST</w:t>
      </w:r>
    </w:p>
    <w:p w14:paraId="37EDF6D7" w14:textId="77777777" w:rsidR="0094707D" w:rsidRDefault="00CA50A4" w:rsidP="004D15EA">
      <w:pPr>
        <w:ind w:left="0"/>
        <w:rPr>
          <w:i/>
          <w:szCs w:val="24"/>
        </w:rPr>
      </w:pPr>
      <w:r w:rsidRPr="004364D7">
        <w:rPr>
          <w:szCs w:val="24"/>
        </w:rPr>
        <w:t xml:space="preserve">Przedmiotem niniejszej </w:t>
      </w:r>
      <w:r w:rsidRPr="004364D7">
        <w:rPr>
          <w:spacing w:val="-3"/>
          <w:szCs w:val="24"/>
        </w:rPr>
        <w:t>szczegółow</w:t>
      </w:r>
      <w:r w:rsidRPr="004364D7">
        <w:rPr>
          <w:szCs w:val="24"/>
        </w:rPr>
        <w:t xml:space="preserve">ej specyfikacji technicznej (SST) są wymagania dotyczące wykonania i odbioru robót związanych z wykonywaniem podbudowy z mieszanki z kruszywa łamanego (ze skały litej) stabilizowanego mechanicznie w ramach realizacji inwestycji: </w:t>
      </w:r>
      <w:r w:rsidR="0094707D" w:rsidRPr="004364D7">
        <w:rPr>
          <w:i/>
          <w:szCs w:val="24"/>
        </w:rPr>
        <w:t>„</w:t>
      </w:r>
      <w:r w:rsidR="009E22B1" w:rsidRPr="009E22B1">
        <w:rPr>
          <w:i/>
          <w:szCs w:val="24"/>
        </w:rPr>
        <w:t>Remont</w:t>
      </w:r>
      <w:r w:rsidR="004D15EA">
        <w:rPr>
          <w:i/>
          <w:szCs w:val="24"/>
        </w:rPr>
        <w:t xml:space="preserve"> nawierzchni</w:t>
      </w:r>
      <w:r w:rsidR="009E22B1" w:rsidRPr="009E22B1">
        <w:rPr>
          <w:i/>
          <w:szCs w:val="24"/>
        </w:rPr>
        <w:t xml:space="preserve"> chodnik</w:t>
      </w:r>
      <w:r w:rsidR="004D15EA">
        <w:rPr>
          <w:i/>
          <w:szCs w:val="24"/>
        </w:rPr>
        <w:t>ów</w:t>
      </w:r>
      <w:r w:rsidR="009E22B1" w:rsidRPr="009E22B1">
        <w:rPr>
          <w:i/>
          <w:szCs w:val="24"/>
        </w:rPr>
        <w:t xml:space="preserve"> drogi powiatowej nr 21</w:t>
      </w:r>
      <w:r w:rsidR="004D15EA">
        <w:rPr>
          <w:i/>
          <w:szCs w:val="24"/>
        </w:rPr>
        <w:t xml:space="preserve">68 </w:t>
      </w:r>
      <w:r w:rsidR="009E22B1" w:rsidRPr="009E22B1">
        <w:rPr>
          <w:i/>
          <w:szCs w:val="24"/>
        </w:rPr>
        <w:t xml:space="preserve">N ulicy </w:t>
      </w:r>
      <w:r w:rsidR="004D15EA">
        <w:rPr>
          <w:i/>
          <w:szCs w:val="24"/>
        </w:rPr>
        <w:t>Drzymały</w:t>
      </w:r>
      <w:r w:rsidR="009E22B1" w:rsidRPr="009E22B1">
        <w:rPr>
          <w:i/>
          <w:szCs w:val="24"/>
        </w:rPr>
        <w:t xml:space="preserve"> w Pasłęku.</w:t>
      </w:r>
      <w:r w:rsidR="0094707D" w:rsidRPr="004364D7">
        <w:rPr>
          <w:i/>
          <w:szCs w:val="24"/>
        </w:rPr>
        <w:t>”</w:t>
      </w:r>
    </w:p>
    <w:p w14:paraId="3F237125" w14:textId="77777777" w:rsidR="004D15EA" w:rsidRPr="004364D7" w:rsidRDefault="004D15EA" w:rsidP="004D15EA">
      <w:pPr>
        <w:ind w:left="0"/>
        <w:rPr>
          <w:szCs w:val="24"/>
        </w:rPr>
      </w:pPr>
    </w:p>
    <w:p w14:paraId="4DB86684" w14:textId="77777777" w:rsidR="00CA50A4" w:rsidRPr="004D15EA" w:rsidRDefault="00CA50A4" w:rsidP="0094707D">
      <w:pPr>
        <w:pStyle w:val="Nagwek2"/>
        <w:numPr>
          <w:ilvl w:val="1"/>
          <w:numId w:val="40"/>
        </w:numPr>
        <w:rPr>
          <w:b/>
          <w:spacing w:val="-3"/>
          <w:sz w:val="24"/>
          <w:szCs w:val="24"/>
        </w:rPr>
      </w:pPr>
      <w:r w:rsidRPr="004D15EA">
        <w:rPr>
          <w:b/>
          <w:sz w:val="24"/>
          <w:szCs w:val="24"/>
        </w:rPr>
        <w:t>Zakres stosowania SST</w:t>
      </w:r>
    </w:p>
    <w:p w14:paraId="3641BA22" w14:textId="77777777" w:rsidR="00CA50A4" w:rsidRDefault="00CA50A4" w:rsidP="004D15EA">
      <w:pPr>
        <w:ind w:left="0"/>
        <w:rPr>
          <w:szCs w:val="24"/>
        </w:rPr>
      </w:pPr>
      <w:r w:rsidRPr="004364D7">
        <w:rPr>
          <w:spacing w:val="-3"/>
          <w:szCs w:val="24"/>
        </w:rPr>
        <w:t>Szczegółow</w:t>
      </w:r>
      <w:r w:rsidRPr="004364D7">
        <w:rPr>
          <w:szCs w:val="24"/>
        </w:rPr>
        <w:t>a Specyfikacja Techniczna jest stosowana jako dokument w postępowaniu przetargowym i przy realizacji umowy na wykonanie robót związanych z realizacją zadania wymienionego w punkcie 1.1.</w:t>
      </w:r>
    </w:p>
    <w:p w14:paraId="128E7E93" w14:textId="77777777" w:rsidR="004D15EA" w:rsidRPr="004364D7" w:rsidRDefault="004D15EA" w:rsidP="004D15EA">
      <w:pPr>
        <w:ind w:left="0"/>
        <w:rPr>
          <w:szCs w:val="24"/>
        </w:rPr>
      </w:pPr>
    </w:p>
    <w:p w14:paraId="7F9A872B" w14:textId="77777777" w:rsidR="00CA50A4" w:rsidRPr="004D15EA" w:rsidRDefault="00CA50A4" w:rsidP="00C600F8">
      <w:pPr>
        <w:pStyle w:val="Nagwek2"/>
        <w:numPr>
          <w:ilvl w:val="1"/>
          <w:numId w:val="40"/>
        </w:numPr>
        <w:rPr>
          <w:b/>
          <w:sz w:val="24"/>
          <w:szCs w:val="24"/>
        </w:rPr>
      </w:pPr>
      <w:r w:rsidRPr="004D15EA">
        <w:rPr>
          <w:b/>
          <w:sz w:val="24"/>
          <w:szCs w:val="24"/>
        </w:rPr>
        <w:t>Zakres robót objętych SST</w:t>
      </w:r>
    </w:p>
    <w:p w14:paraId="66407E8B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Ustalenia zawarte w niniejszej</w:t>
      </w:r>
      <w:r w:rsidRPr="004364D7">
        <w:rPr>
          <w:spacing w:val="-3"/>
          <w:szCs w:val="24"/>
        </w:rPr>
        <w:t xml:space="preserve"> szczegółow</w:t>
      </w:r>
      <w:r w:rsidRPr="004364D7">
        <w:rPr>
          <w:szCs w:val="24"/>
        </w:rPr>
        <w:t>ej specyfikacji dotyczą zasad prowadzenia robót związanych z wykonywaniem podbudowy z mieszanki niezwiązanej.</w:t>
      </w:r>
    </w:p>
    <w:p w14:paraId="53439980" w14:textId="77777777" w:rsidR="00CA50A4" w:rsidRPr="004364D7" w:rsidRDefault="00CA50A4" w:rsidP="004D15EA">
      <w:pPr>
        <w:ind w:left="0"/>
        <w:rPr>
          <w:szCs w:val="24"/>
        </w:rPr>
      </w:pPr>
      <w:r w:rsidRPr="004364D7">
        <w:rPr>
          <w:szCs w:val="24"/>
        </w:rPr>
        <w:t>Zakres robót przy wykonaniu podbudowy z mieszanki niezwiązanej obejmuje wykonanie warstwy:</w:t>
      </w:r>
    </w:p>
    <w:p w14:paraId="636498C4" w14:textId="77777777" w:rsidR="004D15EA" w:rsidRDefault="00775055" w:rsidP="004D15EA">
      <w:pPr>
        <w:pStyle w:val="listakreski"/>
        <w:tabs>
          <w:tab w:val="clear" w:pos="1701"/>
        </w:tabs>
        <w:ind w:left="0" w:firstLine="0"/>
        <w:rPr>
          <w:szCs w:val="24"/>
        </w:rPr>
      </w:pPr>
      <w:r w:rsidRPr="004364D7">
        <w:rPr>
          <w:szCs w:val="24"/>
        </w:rPr>
        <w:t xml:space="preserve">podbudowy zasadniczej 0/31,5 </w:t>
      </w:r>
      <w:r w:rsidR="00375AA0" w:rsidRPr="004364D7">
        <w:rPr>
          <w:szCs w:val="24"/>
        </w:rPr>
        <w:t>z kruszywa łamanego o</w:t>
      </w:r>
      <w:r w:rsidRPr="004364D7">
        <w:rPr>
          <w:szCs w:val="24"/>
        </w:rPr>
        <w:t xml:space="preserve"> grubości </w:t>
      </w:r>
      <w:r w:rsidR="009E22B1">
        <w:rPr>
          <w:szCs w:val="24"/>
        </w:rPr>
        <w:t>1</w:t>
      </w:r>
      <w:r w:rsidRPr="004364D7">
        <w:rPr>
          <w:szCs w:val="24"/>
        </w:rPr>
        <w:t>0cm (</w:t>
      </w:r>
      <w:r w:rsidR="004644A0" w:rsidRPr="004364D7">
        <w:rPr>
          <w:szCs w:val="24"/>
        </w:rPr>
        <w:t xml:space="preserve">pod nawierzchnie </w:t>
      </w:r>
      <w:r w:rsidR="004D15EA">
        <w:rPr>
          <w:szCs w:val="24"/>
        </w:rPr>
        <w:t xml:space="preserve">  </w:t>
      </w:r>
    </w:p>
    <w:p w14:paraId="25458C2B" w14:textId="77777777" w:rsidR="00775055" w:rsidRPr="004364D7" w:rsidRDefault="004D15EA" w:rsidP="004D15EA">
      <w:pPr>
        <w:pStyle w:val="listakreski"/>
        <w:numPr>
          <w:ilvl w:val="0"/>
          <w:numId w:val="0"/>
        </w:numPr>
        <w:tabs>
          <w:tab w:val="clear" w:pos="1701"/>
        </w:tabs>
        <w:rPr>
          <w:szCs w:val="24"/>
        </w:rPr>
      </w:pPr>
      <w:r>
        <w:rPr>
          <w:szCs w:val="24"/>
        </w:rPr>
        <w:t xml:space="preserve">                </w:t>
      </w:r>
      <w:r w:rsidR="009E22B1">
        <w:rPr>
          <w:szCs w:val="24"/>
        </w:rPr>
        <w:t>chodników</w:t>
      </w:r>
      <w:r w:rsidR="00775055" w:rsidRPr="004364D7">
        <w:rPr>
          <w:szCs w:val="24"/>
        </w:rPr>
        <w:t>)</w:t>
      </w:r>
    </w:p>
    <w:p w14:paraId="781F15D9" w14:textId="77777777" w:rsidR="004D15EA" w:rsidRDefault="00775055" w:rsidP="004D15EA">
      <w:pPr>
        <w:pStyle w:val="listakreski"/>
        <w:tabs>
          <w:tab w:val="clear" w:pos="1701"/>
        </w:tabs>
        <w:ind w:left="0" w:firstLine="0"/>
        <w:rPr>
          <w:szCs w:val="24"/>
        </w:rPr>
      </w:pPr>
      <w:r w:rsidRPr="004364D7">
        <w:rPr>
          <w:szCs w:val="24"/>
        </w:rPr>
        <w:t xml:space="preserve">podbudowy zasadniczej 0/31,5 </w:t>
      </w:r>
      <w:r w:rsidR="00375AA0" w:rsidRPr="004364D7">
        <w:rPr>
          <w:szCs w:val="24"/>
        </w:rPr>
        <w:t xml:space="preserve">z kruszywa łamanego </w:t>
      </w:r>
      <w:r w:rsidRPr="004364D7">
        <w:rPr>
          <w:szCs w:val="24"/>
        </w:rPr>
        <w:t xml:space="preserve">o grubości </w:t>
      </w:r>
      <w:r w:rsidR="009E22B1">
        <w:rPr>
          <w:szCs w:val="24"/>
        </w:rPr>
        <w:t>15</w:t>
      </w:r>
      <w:r w:rsidRPr="004364D7">
        <w:rPr>
          <w:szCs w:val="24"/>
        </w:rPr>
        <w:t>cm (</w:t>
      </w:r>
      <w:r w:rsidR="004644A0" w:rsidRPr="004364D7">
        <w:rPr>
          <w:szCs w:val="24"/>
        </w:rPr>
        <w:t xml:space="preserve">pod </w:t>
      </w:r>
      <w:r w:rsidR="009E22B1">
        <w:rPr>
          <w:szCs w:val="24"/>
        </w:rPr>
        <w:t xml:space="preserve">nawierzchnie </w:t>
      </w:r>
      <w:r w:rsidR="004D15EA">
        <w:rPr>
          <w:szCs w:val="24"/>
        </w:rPr>
        <w:t xml:space="preserve">   </w:t>
      </w:r>
    </w:p>
    <w:p w14:paraId="5B9629EE" w14:textId="77777777" w:rsidR="00775055" w:rsidRPr="004364D7" w:rsidRDefault="004D15EA" w:rsidP="004D15EA">
      <w:pPr>
        <w:pStyle w:val="listakreski"/>
        <w:numPr>
          <w:ilvl w:val="0"/>
          <w:numId w:val="0"/>
        </w:numPr>
        <w:tabs>
          <w:tab w:val="clear" w:pos="1701"/>
        </w:tabs>
        <w:rPr>
          <w:szCs w:val="24"/>
        </w:rPr>
      </w:pPr>
      <w:r>
        <w:rPr>
          <w:szCs w:val="24"/>
        </w:rPr>
        <w:t xml:space="preserve">                </w:t>
      </w:r>
      <w:r w:rsidR="009E22B1">
        <w:rPr>
          <w:szCs w:val="24"/>
        </w:rPr>
        <w:t>zjazdów</w:t>
      </w:r>
      <w:r w:rsidR="00775055" w:rsidRPr="004364D7">
        <w:rPr>
          <w:szCs w:val="24"/>
        </w:rPr>
        <w:t>),</w:t>
      </w:r>
    </w:p>
    <w:p w14:paraId="2AD3724B" w14:textId="77777777" w:rsidR="00CA50A4" w:rsidRDefault="00CA50A4" w:rsidP="00C600F8">
      <w:pPr>
        <w:pStyle w:val="Nagwek2"/>
        <w:numPr>
          <w:ilvl w:val="1"/>
          <w:numId w:val="40"/>
        </w:numPr>
        <w:rPr>
          <w:b/>
          <w:sz w:val="24"/>
          <w:szCs w:val="24"/>
        </w:rPr>
      </w:pPr>
      <w:r w:rsidRPr="004D15EA">
        <w:rPr>
          <w:b/>
          <w:sz w:val="24"/>
          <w:szCs w:val="24"/>
        </w:rPr>
        <w:t>Określenia podstawowe</w:t>
      </w:r>
    </w:p>
    <w:p w14:paraId="0CD47121" w14:textId="77777777" w:rsidR="004D15EA" w:rsidRPr="004D15EA" w:rsidRDefault="004D15EA" w:rsidP="004D15EA">
      <w:pPr>
        <w:pStyle w:val="Nagwek2"/>
        <w:numPr>
          <w:ilvl w:val="0"/>
          <w:numId w:val="0"/>
        </w:numPr>
        <w:ind w:left="360"/>
        <w:rPr>
          <w:b/>
          <w:sz w:val="24"/>
          <w:szCs w:val="24"/>
        </w:rPr>
      </w:pPr>
    </w:p>
    <w:p w14:paraId="4D04B636" w14:textId="77777777" w:rsidR="00CA50A4" w:rsidRPr="004364D7" w:rsidRDefault="00CA50A4" w:rsidP="004D15EA">
      <w:pPr>
        <w:ind w:left="0"/>
        <w:rPr>
          <w:b/>
          <w:szCs w:val="24"/>
        </w:rPr>
      </w:pPr>
      <w:r w:rsidRPr="004364D7">
        <w:rPr>
          <w:b/>
          <w:szCs w:val="24"/>
        </w:rPr>
        <w:t xml:space="preserve">1.4.1. </w:t>
      </w:r>
      <w:r w:rsidRPr="004364D7">
        <w:rPr>
          <w:szCs w:val="24"/>
        </w:rPr>
        <w:t xml:space="preserve">Podbudowa z kruszywa </w:t>
      </w:r>
      <w:r w:rsidR="00A01F60" w:rsidRPr="004364D7">
        <w:rPr>
          <w:szCs w:val="24"/>
        </w:rPr>
        <w:t>łamanego</w:t>
      </w:r>
      <w:r w:rsidRPr="004364D7">
        <w:rPr>
          <w:szCs w:val="24"/>
        </w:rPr>
        <w:t xml:space="preserve"> </w:t>
      </w:r>
      <w:r w:rsidR="00A01F60" w:rsidRPr="004364D7">
        <w:rPr>
          <w:szCs w:val="24"/>
        </w:rPr>
        <w:t xml:space="preserve">(ze skały litej) </w:t>
      </w:r>
      <w:r w:rsidRPr="004364D7">
        <w:rPr>
          <w:szCs w:val="24"/>
        </w:rPr>
        <w:t>stabilizowanego mechanicznie - jedna lub więcej warstw zagęszczonej mieszanki, która stanowi warstwę nośną nawierzchni drogowej.</w:t>
      </w:r>
    </w:p>
    <w:p w14:paraId="48CF0A70" w14:textId="77777777" w:rsidR="00CA50A4" w:rsidRPr="004364D7" w:rsidRDefault="00CA50A4" w:rsidP="004D15EA">
      <w:pPr>
        <w:spacing w:before="120"/>
        <w:ind w:left="0"/>
        <w:rPr>
          <w:szCs w:val="24"/>
        </w:rPr>
      </w:pPr>
      <w:r w:rsidRPr="004364D7">
        <w:rPr>
          <w:b/>
          <w:szCs w:val="24"/>
        </w:rPr>
        <w:t xml:space="preserve">1.4.2. </w:t>
      </w:r>
      <w:r w:rsidRPr="004364D7">
        <w:rPr>
          <w:szCs w:val="24"/>
        </w:rPr>
        <w:t>Pozostałe</w:t>
      </w:r>
      <w:r w:rsidRPr="004364D7">
        <w:rPr>
          <w:b/>
          <w:szCs w:val="24"/>
        </w:rPr>
        <w:t xml:space="preserve"> </w:t>
      </w:r>
      <w:r w:rsidRPr="004364D7">
        <w:rPr>
          <w:szCs w:val="24"/>
        </w:rPr>
        <w:t xml:space="preserve">określenia podstawowe są zgodne z obowiązującymi, odpowiednimi polskimi normami </w:t>
      </w:r>
    </w:p>
    <w:p w14:paraId="49D035D7" w14:textId="77777777" w:rsidR="00CA50A4" w:rsidRPr="004364D7" w:rsidRDefault="00CA50A4" w:rsidP="00CA50A4">
      <w:pPr>
        <w:spacing w:before="120"/>
        <w:rPr>
          <w:szCs w:val="24"/>
        </w:rPr>
      </w:pPr>
    </w:p>
    <w:p w14:paraId="53AE5A10" w14:textId="77777777" w:rsidR="00CA50A4" w:rsidRPr="004D15EA" w:rsidRDefault="00CA50A4" w:rsidP="00C600F8">
      <w:pPr>
        <w:pStyle w:val="Nagwek2"/>
        <w:numPr>
          <w:ilvl w:val="1"/>
          <w:numId w:val="40"/>
        </w:numPr>
        <w:rPr>
          <w:b/>
          <w:sz w:val="24"/>
          <w:szCs w:val="24"/>
        </w:rPr>
      </w:pPr>
      <w:r w:rsidRPr="004D15EA">
        <w:rPr>
          <w:b/>
          <w:sz w:val="24"/>
          <w:szCs w:val="24"/>
        </w:rPr>
        <w:t>Ogólne wymagania dotyczące robót</w:t>
      </w:r>
    </w:p>
    <w:p w14:paraId="62C1F34C" w14:textId="77777777" w:rsidR="00CA50A4" w:rsidRDefault="00CA50A4" w:rsidP="004D15EA">
      <w:pPr>
        <w:ind w:left="0"/>
        <w:rPr>
          <w:szCs w:val="24"/>
        </w:rPr>
      </w:pPr>
      <w:r w:rsidRPr="004364D7">
        <w:rPr>
          <w:szCs w:val="24"/>
        </w:rPr>
        <w:t>Ogólne wymagania dotyczące robót podano w SST D-00.00.</w:t>
      </w:r>
      <w:proofErr w:type="gramStart"/>
      <w:r w:rsidRPr="004364D7">
        <w:rPr>
          <w:szCs w:val="24"/>
        </w:rPr>
        <w:t>00..</w:t>
      </w:r>
      <w:proofErr w:type="gramEnd"/>
      <w:r w:rsidRPr="004364D7">
        <w:rPr>
          <w:szCs w:val="24"/>
        </w:rPr>
        <w:t xml:space="preserve"> “Wymagania ogólne” punkt</w:t>
      </w:r>
      <w:r w:rsidR="0094707D" w:rsidRPr="004364D7">
        <w:rPr>
          <w:szCs w:val="24"/>
        </w:rPr>
        <w:t> </w:t>
      </w:r>
      <w:r w:rsidRPr="004364D7">
        <w:rPr>
          <w:szCs w:val="24"/>
        </w:rPr>
        <w:t>1.5.</w:t>
      </w:r>
    </w:p>
    <w:p w14:paraId="459FA27F" w14:textId="77777777" w:rsidR="004D15EA" w:rsidRPr="004364D7" w:rsidRDefault="004D15EA" w:rsidP="004D15EA">
      <w:pPr>
        <w:ind w:left="0"/>
        <w:rPr>
          <w:szCs w:val="24"/>
        </w:rPr>
      </w:pPr>
    </w:p>
    <w:p w14:paraId="1829AD98" w14:textId="77777777" w:rsidR="00CA50A4" w:rsidRDefault="00CA50A4" w:rsidP="00C600F8">
      <w:pPr>
        <w:pStyle w:val="Nagwek1"/>
        <w:numPr>
          <w:ilvl w:val="0"/>
          <w:numId w:val="40"/>
        </w:numPr>
        <w:rPr>
          <w:b/>
          <w:sz w:val="28"/>
          <w:szCs w:val="28"/>
        </w:rPr>
      </w:pPr>
      <w:r w:rsidRPr="004364D7">
        <w:rPr>
          <w:b/>
          <w:sz w:val="28"/>
          <w:szCs w:val="28"/>
        </w:rPr>
        <w:t>MATERIAŁY</w:t>
      </w:r>
    </w:p>
    <w:p w14:paraId="11F55053" w14:textId="77777777" w:rsidR="004D15EA" w:rsidRPr="004364D7" w:rsidRDefault="004D15EA" w:rsidP="004D15EA">
      <w:pPr>
        <w:pStyle w:val="Nagwek1"/>
        <w:numPr>
          <w:ilvl w:val="0"/>
          <w:numId w:val="0"/>
        </w:numPr>
        <w:ind w:left="360"/>
        <w:rPr>
          <w:b/>
          <w:sz w:val="28"/>
          <w:szCs w:val="28"/>
        </w:rPr>
      </w:pPr>
    </w:p>
    <w:p w14:paraId="0B174B29" w14:textId="77777777" w:rsidR="00CA50A4" w:rsidRPr="004D15EA" w:rsidRDefault="00CA50A4" w:rsidP="00C600F8">
      <w:pPr>
        <w:pStyle w:val="Nagwek2"/>
        <w:numPr>
          <w:ilvl w:val="1"/>
          <w:numId w:val="40"/>
        </w:numPr>
        <w:rPr>
          <w:b/>
          <w:sz w:val="24"/>
          <w:szCs w:val="24"/>
        </w:rPr>
      </w:pPr>
      <w:r w:rsidRPr="004D15EA">
        <w:rPr>
          <w:b/>
          <w:sz w:val="24"/>
          <w:szCs w:val="24"/>
        </w:rPr>
        <w:t>Ogólne wymagania dotyczące materiałów</w:t>
      </w:r>
    </w:p>
    <w:p w14:paraId="17AB108E" w14:textId="77777777" w:rsidR="00CA50A4" w:rsidRDefault="00CA50A4" w:rsidP="004D15EA">
      <w:pPr>
        <w:ind w:left="0"/>
        <w:rPr>
          <w:szCs w:val="24"/>
        </w:rPr>
      </w:pPr>
      <w:r w:rsidRPr="004364D7">
        <w:rPr>
          <w:szCs w:val="24"/>
        </w:rPr>
        <w:t>Ogólne wymagania dotyczące materiałów, ich pozyskiwania i składowania podano w </w:t>
      </w:r>
      <w:proofErr w:type="gramStart"/>
      <w:r w:rsidRPr="004364D7">
        <w:rPr>
          <w:szCs w:val="24"/>
        </w:rPr>
        <w:t xml:space="preserve">SST </w:t>
      </w:r>
      <w:r w:rsidR="0094707D" w:rsidRPr="004364D7">
        <w:rPr>
          <w:szCs w:val="24"/>
        </w:rPr>
        <w:t xml:space="preserve"> D</w:t>
      </w:r>
      <w:proofErr w:type="gramEnd"/>
      <w:r w:rsidRPr="004364D7">
        <w:rPr>
          <w:szCs w:val="24"/>
        </w:rPr>
        <w:t>-00.00.00.. “Wymagania ogólne” punkt 2.</w:t>
      </w:r>
    </w:p>
    <w:p w14:paraId="18A6D4F4" w14:textId="77777777" w:rsidR="004D15EA" w:rsidRPr="004364D7" w:rsidRDefault="004D15EA" w:rsidP="004D15EA">
      <w:pPr>
        <w:ind w:left="0"/>
        <w:rPr>
          <w:szCs w:val="24"/>
        </w:rPr>
      </w:pPr>
    </w:p>
    <w:p w14:paraId="5344656A" w14:textId="77777777" w:rsidR="00CA50A4" w:rsidRPr="004D15EA" w:rsidRDefault="00CA50A4" w:rsidP="00C600F8">
      <w:pPr>
        <w:pStyle w:val="Nagwek2"/>
        <w:numPr>
          <w:ilvl w:val="1"/>
          <w:numId w:val="40"/>
        </w:numPr>
        <w:rPr>
          <w:b/>
          <w:sz w:val="24"/>
          <w:szCs w:val="24"/>
        </w:rPr>
      </w:pPr>
      <w:r w:rsidRPr="004D15EA">
        <w:rPr>
          <w:b/>
          <w:sz w:val="24"/>
          <w:szCs w:val="24"/>
        </w:rPr>
        <w:t>Rodzaje materiałów</w:t>
      </w:r>
    </w:p>
    <w:p w14:paraId="01F36602" w14:textId="77777777" w:rsidR="00CA50A4" w:rsidRDefault="00CA50A4" w:rsidP="004D15EA">
      <w:pPr>
        <w:ind w:left="0"/>
        <w:rPr>
          <w:szCs w:val="24"/>
        </w:rPr>
      </w:pPr>
      <w:r w:rsidRPr="004364D7">
        <w:rPr>
          <w:szCs w:val="24"/>
        </w:rPr>
        <w:t>Materiałem do wykonania podbudowy z kruszyw stabilizowanych mechanicznie,</w:t>
      </w:r>
      <w:r w:rsidR="009E22B1">
        <w:rPr>
          <w:szCs w:val="24"/>
        </w:rPr>
        <w:t xml:space="preserve"> powinno być kruszywo naturalne.</w:t>
      </w:r>
    </w:p>
    <w:p w14:paraId="719D0DAD" w14:textId="77777777" w:rsidR="004D15EA" w:rsidRPr="004364D7" w:rsidRDefault="004D15EA" w:rsidP="004D15EA">
      <w:pPr>
        <w:ind w:left="0"/>
        <w:rPr>
          <w:szCs w:val="24"/>
        </w:rPr>
      </w:pPr>
    </w:p>
    <w:p w14:paraId="31229379" w14:textId="77777777" w:rsidR="00CA50A4" w:rsidRPr="004D15EA" w:rsidRDefault="00CA50A4" w:rsidP="00C600F8">
      <w:pPr>
        <w:pStyle w:val="Nagwek2"/>
        <w:numPr>
          <w:ilvl w:val="1"/>
          <w:numId w:val="40"/>
        </w:numPr>
        <w:rPr>
          <w:b/>
          <w:sz w:val="24"/>
          <w:szCs w:val="24"/>
        </w:rPr>
      </w:pPr>
      <w:r w:rsidRPr="004D15EA">
        <w:rPr>
          <w:b/>
          <w:sz w:val="24"/>
          <w:szCs w:val="24"/>
        </w:rPr>
        <w:t>Wymagania dla materiałów</w:t>
      </w:r>
    </w:p>
    <w:p w14:paraId="16804979" w14:textId="77777777" w:rsidR="00CA50A4" w:rsidRPr="004364D7" w:rsidRDefault="00CA50A4" w:rsidP="004D15EA">
      <w:pPr>
        <w:pStyle w:val="Specyfikacje0"/>
        <w:ind w:left="0"/>
        <w:rPr>
          <w:szCs w:val="24"/>
        </w:rPr>
      </w:pPr>
      <w:r w:rsidRPr="004364D7">
        <w:rPr>
          <w:szCs w:val="24"/>
        </w:rPr>
        <w:t>Wymagania wobec kruszywa przeznaczonego do wytwarzania mieszanek niezwiązanych do podbudowy podano w tablicy 1.</w:t>
      </w:r>
    </w:p>
    <w:p w14:paraId="528F697E" w14:textId="77777777" w:rsidR="00633ED0" w:rsidRPr="004364D7" w:rsidRDefault="00CA50A4" w:rsidP="00633ED0">
      <w:pPr>
        <w:pStyle w:val="Tytutablicyrysunku"/>
      </w:pPr>
      <w:r w:rsidRPr="004364D7">
        <w:lastRenderedPageBreak/>
        <w:tab/>
        <w:t>Tablica 1</w:t>
      </w:r>
      <w:r w:rsidRPr="004364D7">
        <w:tab/>
        <w:t>Wymagane właściwości kruszywa</w:t>
      </w:r>
      <w:r w:rsidRPr="004364D7">
        <w:rPr>
          <w:rStyle w:val="FontStyle15"/>
          <w:sz w:val="24"/>
          <w:szCs w:val="24"/>
        </w:rPr>
        <w:t xml:space="preserve">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17"/>
        <w:gridCol w:w="5855"/>
        <w:gridCol w:w="1818"/>
      </w:tblGrid>
      <w:tr w:rsidR="00A65C3A" w:rsidRPr="004364D7" w14:paraId="1138B9F7" w14:textId="77777777" w:rsidTr="004812BB">
        <w:trPr>
          <w:cantSplit/>
          <w:trHeight w:val="292"/>
        </w:trPr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CEEC00" w14:textId="77777777" w:rsidR="00A65C3A" w:rsidRPr="004364D7" w:rsidRDefault="00A65C3A" w:rsidP="00775055">
            <w:pPr>
              <w:pStyle w:val="Tabela"/>
              <w:keepNext/>
              <w:ind w:left="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Rozdział w PN-EN</w:t>
            </w:r>
          </w:p>
          <w:p w14:paraId="3740A50D" w14:textId="77777777" w:rsidR="00A65C3A" w:rsidRPr="004364D7" w:rsidRDefault="00A65C3A" w:rsidP="00775055">
            <w:pPr>
              <w:pStyle w:val="Tabela"/>
              <w:keepNext/>
              <w:ind w:left="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13242:2004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8B086" w14:textId="77777777" w:rsidR="00A65C3A" w:rsidRPr="004364D7" w:rsidRDefault="00A65C3A" w:rsidP="00775055">
            <w:pPr>
              <w:pStyle w:val="Tabela"/>
              <w:keepNext/>
              <w:ind w:left="118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Wymagania wobec kruszywa do mieszanek niezwiązanych przeznaczonych do zastosowania w warstwie:</w:t>
            </w: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8E57C" w14:textId="77777777" w:rsidR="00A65C3A" w:rsidRPr="004364D7" w:rsidRDefault="00A65C3A" w:rsidP="00775055">
            <w:pPr>
              <w:pStyle w:val="Tabela"/>
              <w:keepNext/>
              <w:ind w:left="56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Odniesienie do tablicy w PN-EN 13242:2004</w:t>
            </w:r>
          </w:p>
        </w:tc>
      </w:tr>
      <w:tr w:rsidR="00A65C3A" w:rsidRPr="004364D7" w14:paraId="3067F06F" w14:textId="77777777" w:rsidTr="004812BB">
        <w:trPr>
          <w:cantSplit/>
          <w:trHeight w:val="535"/>
        </w:trPr>
        <w:tc>
          <w:tcPr>
            <w:tcW w:w="1817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4842EC22" w14:textId="77777777" w:rsidR="00A65C3A" w:rsidRPr="004364D7" w:rsidRDefault="00A65C3A" w:rsidP="001E55DF">
            <w:pPr>
              <w:pStyle w:val="Tabela"/>
              <w:keepNext/>
              <w:rPr>
                <w:rFonts w:cs="Times New Roman"/>
                <w:i w:val="0"/>
                <w:sz w:val="20"/>
                <w:szCs w:val="20"/>
              </w:rPr>
            </w:pP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699F0E" w14:textId="77777777" w:rsidR="00A65C3A" w:rsidRPr="004364D7" w:rsidRDefault="00A65C3A" w:rsidP="00A65C3A">
            <w:pPr>
              <w:pStyle w:val="Tabela"/>
              <w:keepNext/>
              <w:ind w:left="118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Podbudowa zasadnicza (</w:t>
            </w:r>
            <w:r w:rsidR="00670217" w:rsidRPr="004364D7">
              <w:rPr>
                <w:rFonts w:cs="Times New Roman"/>
                <w:i w:val="0"/>
                <w:sz w:val="20"/>
                <w:szCs w:val="20"/>
              </w:rPr>
              <w:t>jak w punkcie 1.3 SST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>)</w:t>
            </w:r>
          </w:p>
        </w:tc>
        <w:tc>
          <w:tcPr>
            <w:tcW w:w="18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107B999" w14:textId="77777777" w:rsidR="00A65C3A" w:rsidRPr="004364D7" w:rsidRDefault="00A65C3A" w:rsidP="001E55DF">
            <w:pPr>
              <w:pStyle w:val="Tabela"/>
              <w:keepNext/>
              <w:rPr>
                <w:rFonts w:cs="Times New Roman"/>
                <w:i w:val="0"/>
                <w:sz w:val="20"/>
                <w:szCs w:val="20"/>
              </w:rPr>
            </w:pPr>
          </w:p>
        </w:tc>
      </w:tr>
      <w:tr w:rsidR="00CA50A4" w:rsidRPr="004364D7" w14:paraId="3AC23BD5" w14:textId="77777777" w:rsidTr="004812BB">
        <w:trPr>
          <w:cantSplit/>
          <w:trHeight w:val="565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7FA19A" w14:textId="77777777" w:rsidR="00CA50A4" w:rsidRPr="004364D7" w:rsidRDefault="00CA50A4" w:rsidP="00A65C3A">
            <w:pPr>
              <w:pStyle w:val="Tabela"/>
              <w:keepNext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4.1 – 4.2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1674B2B" w14:textId="77777777" w:rsidR="00CA50A4" w:rsidRPr="004364D7" w:rsidRDefault="00CA50A4" w:rsidP="00A65C3A">
            <w:pPr>
              <w:pStyle w:val="Tabela"/>
              <w:keepNext/>
              <w:ind w:left="118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0,063; 0,5; 1; 2; 4; 5,6; 8; 11,2; 16; 22,4; 31,5; 45; 63 i 90 (zestaw podstawowy plus zestaw 1)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B6945" w14:textId="77777777" w:rsidR="00CA50A4" w:rsidRPr="004364D7" w:rsidRDefault="00CA50A4" w:rsidP="00A65C3A">
            <w:pPr>
              <w:pStyle w:val="Tabela"/>
              <w:keepNext/>
              <w:ind w:left="56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Tablica 1</w:t>
            </w:r>
          </w:p>
        </w:tc>
      </w:tr>
      <w:tr w:rsidR="00CA50A4" w:rsidRPr="004364D7" w14:paraId="7FECC19C" w14:textId="77777777" w:rsidTr="004812BB">
        <w:trPr>
          <w:cantSplit/>
          <w:trHeight w:val="120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7E23F5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4.3.1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365615" w14:textId="77777777" w:rsidR="00CA50A4" w:rsidRPr="004364D7" w:rsidRDefault="00CA50A4" w:rsidP="00A65C3A">
            <w:pPr>
              <w:pStyle w:val="Tabela"/>
              <w:ind w:left="118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G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c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>80/20</w:t>
            </w:r>
          </w:p>
          <w:p w14:paraId="01912293" w14:textId="77777777" w:rsidR="00CA50A4" w:rsidRPr="004364D7" w:rsidRDefault="00CA50A4" w:rsidP="00A65C3A">
            <w:pPr>
              <w:pStyle w:val="Tabela"/>
              <w:ind w:left="118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G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F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>80</w:t>
            </w:r>
          </w:p>
          <w:p w14:paraId="37E804B2" w14:textId="77777777" w:rsidR="00CA50A4" w:rsidRPr="004364D7" w:rsidRDefault="00CA50A4" w:rsidP="00A65C3A">
            <w:pPr>
              <w:pStyle w:val="Tabela"/>
              <w:ind w:left="118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G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A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>75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8E958" w14:textId="77777777" w:rsidR="00CA50A4" w:rsidRPr="004364D7" w:rsidRDefault="00CA50A4" w:rsidP="00A65C3A">
            <w:pPr>
              <w:pStyle w:val="Tabela"/>
              <w:ind w:left="56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Tablica 2</w:t>
            </w:r>
          </w:p>
        </w:tc>
      </w:tr>
      <w:tr w:rsidR="00CA50A4" w:rsidRPr="004364D7" w14:paraId="623DE233" w14:textId="77777777" w:rsidTr="004812BB">
        <w:trPr>
          <w:cantSplit/>
          <w:trHeight w:val="120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CC8C69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4.3.2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A337309" w14:textId="77777777" w:rsidR="00CA50A4" w:rsidRPr="004364D7" w:rsidRDefault="00CA50A4" w:rsidP="00A65C3A">
            <w:pPr>
              <w:pStyle w:val="Tabela"/>
              <w:ind w:left="118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GT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C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>20/15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0E069" w14:textId="77777777" w:rsidR="00CA50A4" w:rsidRPr="004364D7" w:rsidRDefault="00CA50A4" w:rsidP="00A65C3A">
            <w:pPr>
              <w:pStyle w:val="Tabela"/>
              <w:ind w:left="56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Tablica 3</w:t>
            </w:r>
          </w:p>
        </w:tc>
      </w:tr>
      <w:tr w:rsidR="00CA50A4" w:rsidRPr="004364D7" w14:paraId="437A09C3" w14:textId="77777777" w:rsidTr="004812BB">
        <w:trPr>
          <w:cantSplit/>
          <w:trHeight w:val="120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1BB85C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4.3.3.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7C8898" w14:textId="77777777" w:rsidR="00CA50A4" w:rsidRPr="004364D7" w:rsidRDefault="00CA50A4" w:rsidP="00A65C3A">
            <w:pPr>
              <w:pStyle w:val="Tabela"/>
              <w:ind w:left="118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GT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F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>10</w:t>
            </w:r>
          </w:p>
          <w:p w14:paraId="51913411" w14:textId="77777777" w:rsidR="00CA50A4" w:rsidRPr="004364D7" w:rsidRDefault="00CA50A4" w:rsidP="00A65C3A">
            <w:pPr>
              <w:pStyle w:val="Tabela"/>
              <w:ind w:left="118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GT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A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>20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74BF6" w14:textId="77777777" w:rsidR="00CA50A4" w:rsidRPr="004364D7" w:rsidRDefault="00CA50A4" w:rsidP="00A65C3A">
            <w:pPr>
              <w:pStyle w:val="Tabela"/>
              <w:ind w:left="56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Tablica 4</w:t>
            </w:r>
          </w:p>
        </w:tc>
      </w:tr>
      <w:tr w:rsidR="00CA50A4" w:rsidRPr="004364D7" w14:paraId="64113646" w14:textId="77777777" w:rsidTr="004812BB">
        <w:trPr>
          <w:cantSplit/>
          <w:trHeight w:val="120"/>
        </w:trPr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BD55F2C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4.4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B0F2F4" w14:textId="77777777" w:rsidR="00CA50A4" w:rsidRPr="004364D7" w:rsidRDefault="00CA50A4" w:rsidP="00A65C3A">
            <w:pPr>
              <w:pStyle w:val="Tabela"/>
              <w:ind w:left="118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FI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50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5378F" w14:textId="77777777" w:rsidR="00CA50A4" w:rsidRPr="004364D7" w:rsidRDefault="00CA50A4" w:rsidP="00A65C3A">
            <w:pPr>
              <w:pStyle w:val="Tabela"/>
              <w:ind w:left="56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Tablica 5</w:t>
            </w:r>
          </w:p>
        </w:tc>
      </w:tr>
      <w:tr w:rsidR="00CA50A4" w:rsidRPr="004364D7" w14:paraId="1F9E9D11" w14:textId="77777777" w:rsidTr="004812BB">
        <w:trPr>
          <w:cantSplit/>
          <w:trHeight w:val="120"/>
        </w:trPr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5C06A8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780BBB" w14:textId="77777777" w:rsidR="00CA50A4" w:rsidRPr="004364D7" w:rsidRDefault="00CA50A4" w:rsidP="00A65C3A">
            <w:pPr>
              <w:pStyle w:val="Tabela"/>
              <w:ind w:left="118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SI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55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6707AF" w14:textId="77777777" w:rsidR="00CA50A4" w:rsidRPr="004364D7" w:rsidRDefault="00CA50A4" w:rsidP="00A65C3A">
            <w:pPr>
              <w:pStyle w:val="Tabela"/>
              <w:ind w:left="56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Tablica 6</w:t>
            </w:r>
          </w:p>
        </w:tc>
      </w:tr>
      <w:tr w:rsidR="00CA50A4" w:rsidRPr="004364D7" w14:paraId="3D812498" w14:textId="77777777" w:rsidTr="004812BB">
        <w:trPr>
          <w:cantSplit/>
          <w:trHeight w:val="120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FC5C82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4.5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75BE12" w14:textId="77777777" w:rsidR="00CA50A4" w:rsidRPr="004364D7" w:rsidRDefault="00CA50A4" w:rsidP="00A65C3A">
            <w:pPr>
              <w:pStyle w:val="Tabela"/>
              <w:ind w:left="118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C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NR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098006" w14:textId="77777777" w:rsidR="00CA50A4" w:rsidRPr="004364D7" w:rsidRDefault="00CA50A4" w:rsidP="00A65C3A">
            <w:pPr>
              <w:pStyle w:val="Tabela"/>
              <w:ind w:left="56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Tablica 7</w:t>
            </w:r>
          </w:p>
        </w:tc>
      </w:tr>
      <w:tr w:rsidR="00CA50A4" w:rsidRPr="004364D7" w14:paraId="58C7ACBA" w14:textId="77777777" w:rsidTr="004812BB">
        <w:trPr>
          <w:cantSplit/>
          <w:trHeight w:val="120"/>
        </w:trPr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65C0D3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4.6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A31DD1" w14:textId="77777777" w:rsidR="00CA50A4" w:rsidRPr="004364D7" w:rsidRDefault="00CA50A4" w:rsidP="00A65C3A">
            <w:pPr>
              <w:pStyle w:val="Tabela"/>
              <w:ind w:left="118"/>
              <w:jc w:val="center"/>
              <w:rPr>
                <w:rFonts w:cs="Times New Roman"/>
                <w:i w:val="0"/>
                <w:sz w:val="20"/>
                <w:szCs w:val="20"/>
              </w:rPr>
            </w:pPr>
            <w:proofErr w:type="spellStart"/>
            <w:r w:rsidRPr="004364D7">
              <w:rPr>
                <w:rFonts w:cs="Times New Roman"/>
                <w:i w:val="0"/>
                <w:sz w:val="20"/>
                <w:szCs w:val="20"/>
              </w:rPr>
              <w:t>f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Deklarowana</w:t>
            </w:r>
            <w:proofErr w:type="spellEnd"/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BB97C" w14:textId="77777777" w:rsidR="00CA50A4" w:rsidRPr="004364D7" w:rsidRDefault="00CA50A4" w:rsidP="00A65C3A">
            <w:pPr>
              <w:pStyle w:val="Tabela"/>
              <w:ind w:left="56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Tablica 8</w:t>
            </w:r>
          </w:p>
        </w:tc>
      </w:tr>
      <w:tr w:rsidR="00CA50A4" w:rsidRPr="004364D7" w14:paraId="32479583" w14:textId="77777777" w:rsidTr="004812BB">
        <w:trPr>
          <w:cantSplit/>
          <w:trHeight w:val="120"/>
        </w:trPr>
        <w:tc>
          <w:tcPr>
            <w:tcW w:w="18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3A3DDF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64A033" w14:textId="77777777" w:rsidR="00CA50A4" w:rsidRPr="004364D7" w:rsidRDefault="00CA50A4" w:rsidP="00A65C3A">
            <w:pPr>
              <w:pStyle w:val="Tabela"/>
              <w:ind w:left="118"/>
              <w:jc w:val="center"/>
              <w:rPr>
                <w:rFonts w:cs="Times New Roman"/>
                <w:i w:val="0"/>
                <w:sz w:val="20"/>
                <w:szCs w:val="20"/>
              </w:rPr>
            </w:pPr>
            <w:proofErr w:type="spellStart"/>
            <w:r w:rsidRPr="004364D7">
              <w:rPr>
                <w:rFonts w:cs="Times New Roman"/>
                <w:i w:val="0"/>
                <w:sz w:val="20"/>
                <w:szCs w:val="20"/>
              </w:rPr>
              <w:t>f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2BF09" w14:textId="77777777" w:rsidR="00CA50A4" w:rsidRPr="004364D7" w:rsidRDefault="00CA50A4" w:rsidP="00A65C3A">
            <w:pPr>
              <w:pStyle w:val="Tabela"/>
              <w:ind w:left="56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Tablica 8</w:t>
            </w:r>
          </w:p>
        </w:tc>
      </w:tr>
      <w:tr w:rsidR="00CA50A4" w:rsidRPr="004364D7" w14:paraId="36A7447A" w14:textId="77777777" w:rsidTr="004812BB">
        <w:trPr>
          <w:cantSplit/>
          <w:trHeight w:val="120"/>
        </w:trPr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3F82E0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4.7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CC5BC" w14:textId="77777777" w:rsidR="00CA50A4" w:rsidRPr="004364D7" w:rsidRDefault="00CA50A4" w:rsidP="00A65C3A">
            <w:pPr>
              <w:pStyle w:val="Tabela"/>
              <w:ind w:left="118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Właściwość niebadana na pojedynczych frakcjach, a tylko w mieszankach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8A889A" w14:textId="77777777" w:rsidR="00CA50A4" w:rsidRPr="004364D7" w:rsidRDefault="00CA50A4" w:rsidP="00A65C3A">
            <w:pPr>
              <w:pStyle w:val="Tabela"/>
              <w:ind w:left="56"/>
              <w:jc w:val="center"/>
              <w:rPr>
                <w:rFonts w:cs="Times New Roman"/>
                <w:i w:val="0"/>
                <w:sz w:val="20"/>
                <w:szCs w:val="20"/>
              </w:rPr>
            </w:pPr>
          </w:p>
        </w:tc>
      </w:tr>
      <w:tr w:rsidR="00CA50A4" w:rsidRPr="004364D7" w14:paraId="0CF2E090" w14:textId="77777777" w:rsidTr="004812BB">
        <w:trPr>
          <w:cantSplit/>
          <w:trHeight w:val="120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FACF91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5.2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F9BFF3" w14:textId="77777777" w:rsidR="00CA50A4" w:rsidRPr="004364D7" w:rsidRDefault="00CA50A4" w:rsidP="00A65C3A">
            <w:pPr>
              <w:pStyle w:val="Tabela"/>
              <w:ind w:left="118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LA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40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4591B0" w14:textId="77777777" w:rsidR="00CA50A4" w:rsidRPr="004364D7" w:rsidRDefault="00CA50A4" w:rsidP="00A65C3A">
            <w:pPr>
              <w:pStyle w:val="Tabela"/>
              <w:ind w:left="56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Tablica 9</w:t>
            </w:r>
          </w:p>
        </w:tc>
      </w:tr>
      <w:tr w:rsidR="00CA50A4" w:rsidRPr="004364D7" w14:paraId="2BB6F48A" w14:textId="77777777" w:rsidTr="004812BB">
        <w:trPr>
          <w:cantSplit/>
          <w:trHeight w:val="120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9D9CB3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5.3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915532" w14:textId="77777777" w:rsidR="00CA50A4" w:rsidRPr="004364D7" w:rsidRDefault="00CA50A4" w:rsidP="001E55DF">
            <w:pPr>
              <w:pStyle w:val="Tabela"/>
              <w:jc w:val="center"/>
              <w:rPr>
                <w:rFonts w:cs="Times New Roman"/>
                <w:i w:val="0"/>
                <w:sz w:val="20"/>
                <w:szCs w:val="20"/>
              </w:rPr>
            </w:pPr>
            <w:proofErr w:type="spellStart"/>
            <w:r w:rsidRPr="004364D7">
              <w:rPr>
                <w:rFonts w:cs="Times New Roman"/>
                <w:i w:val="0"/>
                <w:sz w:val="20"/>
                <w:szCs w:val="20"/>
              </w:rPr>
              <w:t>M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DE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>Deklarowana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E34A8" w14:textId="77777777" w:rsidR="00CA50A4" w:rsidRPr="004364D7" w:rsidRDefault="00CA50A4" w:rsidP="00A65C3A">
            <w:pPr>
              <w:pStyle w:val="Tabela"/>
              <w:ind w:left="56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Tablica 11</w:t>
            </w:r>
          </w:p>
        </w:tc>
      </w:tr>
      <w:tr w:rsidR="00CA50A4" w:rsidRPr="004364D7" w14:paraId="73964E5B" w14:textId="77777777" w:rsidTr="004812BB">
        <w:trPr>
          <w:cantSplit/>
          <w:trHeight w:val="120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D00E01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5.4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B5F4DC" w14:textId="77777777" w:rsidR="00CA50A4" w:rsidRPr="004364D7" w:rsidRDefault="00CA50A4" w:rsidP="001E55DF">
            <w:pPr>
              <w:pStyle w:val="Tabela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Deklarowana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7F741D" w14:textId="77777777" w:rsidR="00CA50A4" w:rsidRPr="004364D7" w:rsidRDefault="00CA50A4" w:rsidP="00A65C3A">
            <w:pPr>
              <w:pStyle w:val="Tabela"/>
              <w:ind w:left="56"/>
              <w:rPr>
                <w:rFonts w:cs="Times New Roman"/>
                <w:i w:val="0"/>
                <w:sz w:val="20"/>
                <w:szCs w:val="20"/>
              </w:rPr>
            </w:pPr>
          </w:p>
        </w:tc>
      </w:tr>
      <w:tr w:rsidR="00CA50A4" w:rsidRPr="004364D7" w14:paraId="1CC6C519" w14:textId="77777777" w:rsidTr="004812BB">
        <w:trPr>
          <w:cantSplit/>
          <w:trHeight w:val="786"/>
        </w:trPr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48E062" w14:textId="77777777" w:rsidR="00CA50A4" w:rsidRPr="004364D7" w:rsidRDefault="00CA50A4" w:rsidP="00C301BC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5.5</w:t>
            </w:r>
          </w:p>
        </w:tc>
        <w:tc>
          <w:tcPr>
            <w:tcW w:w="5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D4FC06" w14:textId="77777777" w:rsidR="00CA50A4" w:rsidRPr="004364D7" w:rsidRDefault="00CA50A4" w:rsidP="001E55DF">
            <w:pPr>
              <w:pStyle w:val="Tabela"/>
              <w:jc w:val="center"/>
              <w:rPr>
                <w:rFonts w:cs="Times New Roman"/>
                <w:i w:val="0"/>
                <w:sz w:val="20"/>
                <w:szCs w:val="20"/>
              </w:rPr>
            </w:pPr>
            <w:proofErr w:type="spellStart"/>
            <w:r w:rsidRPr="004364D7">
              <w:rPr>
                <w:rFonts w:cs="Times New Roman"/>
                <w:i w:val="0"/>
                <w:sz w:val="20"/>
                <w:szCs w:val="20"/>
              </w:rPr>
              <w:t>W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cm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>NR</w:t>
            </w:r>
            <w:proofErr w:type="spellEnd"/>
          </w:p>
          <w:p w14:paraId="5BD545A6" w14:textId="77777777" w:rsidR="00CA50A4" w:rsidRPr="004364D7" w:rsidRDefault="00CA50A4" w:rsidP="001E55DF">
            <w:pPr>
              <w:pStyle w:val="Tabela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WA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24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>2****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DD87C" w14:textId="77777777" w:rsidR="00CA50A4" w:rsidRPr="004364D7" w:rsidRDefault="00CA50A4" w:rsidP="00A65C3A">
            <w:pPr>
              <w:pStyle w:val="Tabela"/>
              <w:ind w:left="56"/>
              <w:rPr>
                <w:rFonts w:cs="Times New Roman"/>
                <w:i w:val="0"/>
                <w:sz w:val="20"/>
                <w:szCs w:val="20"/>
              </w:rPr>
            </w:pPr>
          </w:p>
        </w:tc>
      </w:tr>
      <w:tr w:rsidR="00CA50A4" w:rsidRPr="004364D7" w14:paraId="0E20B79C" w14:textId="77777777" w:rsidTr="004812BB">
        <w:trPr>
          <w:cantSplit/>
          <w:trHeight w:val="399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83FE77" w14:textId="77777777" w:rsidR="00CA50A4" w:rsidRPr="004364D7" w:rsidRDefault="00CA50A4" w:rsidP="00C301BC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6.2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C5DF6B" w14:textId="77777777" w:rsidR="00CA50A4" w:rsidRPr="004364D7" w:rsidRDefault="00CA50A4" w:rsidP="001E55DF">
            <w:pPr>
              <w:pStyle w:val="Tabela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AS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NR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18CA95" w14:textId="77777777" w:rsidR="00CA50A4" w:rsidRPr="004364D7" w:rsidRDefault="00CA50A4" w:rsidP="00A65C3A">
            <w:pPr>
              <w:pStyle w:val="Tabela"/>
              <w:ind w:left="56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Tablica 12</w:t>
            </w:r>
          </w:p>
        </w:tc>
      </w:tr>
      <w:tr w:rsidR="00CA50A4" w:rsidRPr="004364D7" w14:paraId="3033AA5E" w14:textId="77777777" w:rsidTr="004812BB">
        <w:trPr>
          <w:cantSplit/>
          <w:trHeight w:val="387"/>
        </w:trPr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308A5B" w14:textId="77777777" w:rsidR="00CA50A4" w:rsidRPr="004364D7" w:rsidRDefault="00CA50A4" w:rsidP="00C301BC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6.3</w:t>
            </w:r>
          </w:p>
        </w:tc>
        <w:tc>
          <w:tcPr>
            <w:tcW w:w="5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387EC2" w14:textId="77777777" w:rsidR="00CA50A4" w:rsidRPr="004364D7" w:rsidRDefault="00CA50A4" w:rsidP="001E55DF">
            <w:pPr>
              <w:pStyle w:val="Tabela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S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NR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6386B6" w14:textId="77777777" w:rsidR="00CA50A4" w:rsidRPr="004364D7" w:rsidRDefault="00CA50A4" w:rsidP="00A65C3A">
            <w:pPr>
              <w:pStyle w:val="Tabela"/>
              <w:ind w:left="56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Tablica 13</w:t>
            </w:r>
          </w:p>
        </w:tc>
      </w:tr>
      <w:tr w:rsidR="00CA50A4" w:rsidRPr="004364D7" w14:paraId="372D6A72" w14:textId="77777777" w:rsidTr="004812BB">
        <w:trPr>
          <w:cantSplit/>
          <w:trHeight w:val="387"/>
        </w:trPr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1B9F1B" w14:textId="77777777" w:rsidR="00CA50A4" w:rsidRPr="004364D7" w:rsidRDefault="00CA50A4" w:rsidP="00C301BC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6.4.2.1</w:t>
            </w:r>
          </w:p>
        </w:tc>
        <w:tc>
          <w:tcPr>
            <w:tcW w:w="5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B3A92C" w14:textId="77777777" w:rsidR="00CA50A4" w:rsidRPr="004364D7" w:rsidRDefault="00CA50A4" w:rsidP="001E55DF">
            <w:pPr>
              <w:pStyle w:val="Tabela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V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6DD912" w14:textId="77777777" w:rsidR="00CA50A4" w:rsidRPr="004364D7" w:rsidRDefault="00CA50A4" w:rsidP="00A65C3A">
            <w:pPr>
              <w:pStyle w:val="Tabela"/>
              <w:ind w:left="56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Tablica 14</w:t>
            </w:r>
          </w:p>
        </w:tc>
      </w:tr>
      <w:tr w:rsidR="00CA50A4" w:rsidRPr="004364D7" w14:paraId="0534A18B" w14:textId="77777777" w:rsidTr="004812BB">
        <w:trPr>
          <w:cantSplit/>
          <w:trHeight w:val="399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596843" w14:textId="77777777" w:rsidR="00CA50A4" w:rsidRPr="004364D7" w:rsidRDefault="00CA50A4" w:rsidP="00A65C3A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6.4.2.2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01ABCE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Brak rozpadu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8D308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</w:p>
        </w:tc>
      </w:tr>
      <w:tr w:rsidR="00CA50A4" w:rsidRPr="004364D7" w14:paraId="0960780B" w14:textId="77777777" w:rsidTr="004812BB">
        <w:trPr>
          <w:cantSplit/>
          <w:trHeight w:val="387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25F77C" w14:textId="77777777" w:rsidR="00CA50A4" w:rsidRPr="004364D7" w:rsidRDefault="00CA50A4" w:rsidP="00A65C3A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6.4.2.3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942D67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Brak rozpadu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9ED510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</w:p>
        </w:tc>
      </w:tr>
      <w:tr w:rsidR="00CA50A4" w:rsidRPr="004364D7" w14:paraId="51CBAC52" w14:textId="77777777" w:rsidTr="004812BB">
        <w:trPr>
          <w:cantSplit/>
          <w:trHeight w:val="986"/>
        </w:trPr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E9FE6F" w14:textId="77777777" w:rsidR="00CA50A4" w:rsidRPr="004364D7" w:rsidRDefault="00CA50A4" w:rsidP="00A65C3A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lastRenderedPageBreak/>
              <w:t>6.4.3</w:t>
            </w:r>
          </w:p>
        </w:tc>
        <w:tc>
          <w:tcPr>
            <w:tcW w:w="5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2CA42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Brak substancji szkodliwych w stosunku do środowiska wg odrębnych przepis6w</w:t>
            </w:r>
          </w:p>
          <w:p w14:paraId="44A608F6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2AE0B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</w:p>
        </w:tc>
      </w:tr>
      <w:tr w:rsidR="00CA50A4" w:rsidRPr="004364D7" w14:paraId="49C2048C" w14:textId="77777777" w:rsidTr="004812BB">
        <w:trPr>
          <w:cantSplit/>
          <w:trHeight w:val="586"/>
        </w:trPr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9E94D8" w14:textId="77777777" w:rsidR="00CA50A4" w:rsidRPr="004364D7" w:rsidRDefault="00CA50A4" w:rsidP="00A65C3A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6.4.4</w:t>
            </w:r>
          </w:p>
        </w:tc>
        <w:tc>
          <w:tcPr>
            <w:tcW w:w="5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0C7C9" w14:textId="77777777" w:rsidR="00CA50A4" w:rsidRPr="004364D7" w:rsidRDefault="00CA50A4" w:rsidP="00A65C3A">
            <w:pPr>
              <w:pStyle w:val="Tabela"/>
              <w:ind w:left="16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Brak żadnych ciał obcych takich jak drewno, szkło i plastik, mogących pogorszyć wyrób końcowy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D2F07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</w:p>
        </w:tc>
      </w:tr>
      <w:tr w:rsidR="00CA50A4" w:rsidRPr="004364D7" w14:paraId="4BE4AFB0" w14:textId="77777777" w:rsidTr="004812BB">
        <w:trPr>
          <w:cantSplit/>
          <w:trHeight w:val="387"/>
        </w:trPr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354301" w14:textId="77777777" w:rsidR="00CA50A4" w:rsidRPr="004364D7" w:rsidRDefault="00CA50A4" w:rsidP="00A65C3A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7.2</w:t>
            </w:r>
          </w:p>
        </w:tc>
        <w:tc>
          <w:tcPr>
            <w:tcW w:w="5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585688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SB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LA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FC58BA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</w:p>
        </w:tc>
      </w:tr>
      <w:tr w:rsidR="00CA50A4" w:rsidRPr="004364D7" w14:paraId="2DFD67F3" w14:textId="77777777" w:rsidTr="004812BB">
        <w:trPr>
          <w:cantSplit/>
          <w:trHeight w:val="1185"/>
        </w:trPr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34BDCB" w14:textId="77777777" w:rsidR="00CA50A4" w:rsidRPr="004364D7" w:rsidRDefault="00CA50A4" w:rsidP="00A65C3A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7.3.3</w:t>
            </w:r>
          </w:p>
        </w:tc>
        <w:tc>
          <w:tcPr>
            <w:tcW w:w="5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61D9D4" w14:textId="77777777" w:rsidR="00CA50A4" w:rsidRPr="004364D7" w:rsidRDefault="00CA50A4" w:rsidP="00A65C3A">
            <w:pPr>
              <w:pStyle w:val="Tabela"/>
              <w:ind w:left="16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 skały magmowe i przeobrażone: F4,</w:t>
            </w:r>
          </w:p>
          <w:p w14:paraId="55EE85FC" w14:textId="77777777" w:rsidR="00CA50A4" w:rsidRPr="004364D7" w:rsidRDefault="00CA50A4" w:rsidP="00A65C3A">
            <w:pPr>
              <w:pStyle w:val="Tabela"/>
              <w:ind w:left="16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 skały osadowe: F10,</w:t>
            </w:r>
          </w:p>
          <w:p w14:paraId="3A970AEF" w14:textId="77777777" w:rsidR="00CA50A4" w:rsidRPr="004364D7" w:rsidRDefault="00CA50A4" w:rsidP="00A65C3A">
            <w:pPr>
              <w:pStyle w:val="Tabela"/>
              <w:ind w:left="160"/>
              <w:rPr>
                <w:rFonts w:cs="Times New Roman"/>
                <w:i w:val="0"/>
                <w:sz w:val="20"/>
                <w:szCs w:val="20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B4C5D" w14:textId="77777777" w:rsidR="00CA50A4" w:rsidRPr="004364D7" w:rsidRDefault="00CA50A4" w:rsidP="00A65C3A">
            <w:pPr>
              <w:pStyle w:val="Tabela"/>
              <w:ind w:left="16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Tablica 18</w:t>
            </w:r>
          </w:p>
        </w:tc>
      </w:tr>
      <w:tr w:rsidR="00CA50A4" w:rsidRPr="004364D7" w14:paraId="7191BAC2" w14:textId="77777777" w:rsidTr="004812BB">
        <w:trPr>
          <w:cantSplit/>
          <w:trHeight w:val="387"/>
        </w:trPr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8998C9" w14:textId="77777777" w:rsidR="00CA50A4" w:rsidRPr="004364D7" w:rsidRDefault="00CA50A4" w:rsidP="00A65C3A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Załącznik C</w:t>
            </w:r>
          </w:p>
        </w:tc>
        <w:tc>
          <w:tcPr>
            <w:tcW w:w="5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B74A1C" w14:textId="77777777" w:rsidR="00CA50A4" w:rsidRPr="004364D7" w:rsidRDefault="00CA50A4" w:rsidP="00A65C3A">
            <w:pPr>
              <w:pStyle w:val="Tabela"/>
              <w:ind w:left="16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deklarowany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2EE02" w14:textId="77777777" w:rsidR="00CA50A4" w:rsidRPr="004364D7" w:rsidRDefault="00CA50A4" w:rsidP="001E55DF">
            <w:pPr>
              <w:pStyle w:val="Tabela"/>
              <w:jc w:val="center"/>
              <w:rPr>
                <w:rFonts w:cs="Times New Roman"/>
                <w:i w:val="0"/>
                <w:sz w:val="20"/>
                <w:szCs w:val="20"/>
              </w:rPr>
            </w:pPr>
          </w:p>
        </w:tc>
      </w:tr>
      <w:tr w:rsidR="00CA50A4" w:rsidRPr="004364D7" w14:paraId="3E4FCB8B" w14:textId="77777777" w:rsidTr="004812BB">
        <w:trPr>
          <w:cantSplit/>
          <w:trHeight w:val="986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B6A43A" w14:textId="77777777" w:rsidR="00CA50A4" w:rsidRPr="004364D7" w:rsidRDefault="00CA50A4" w:rsidP="00A65C3A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Załącznik C, </w:t>
            </w:r>
          </w:p>
          <w:p w14:paraId="3FC739BC" w14:textId="77777777" w:rsidR="00CA50A4" w:rsidRPr="004364D7" w:rsidRDefault="00CA50A4" w:rsidP="00A65C3A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podrozdział C.3.4</w:t>
            </w:r>
          </w:p>
        </w:tc>
        <w:tc>
          <w:tcPr>
            <w:tcW w:w="7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EB417" w14:textId="77777777" w:rsidR="00CA50A4" w:rsidRPr="004364D7" w:rsidRDefault="00CA50A4" w:rsidP="00A65C3A">
            <w:pPr>
              <w:pStyle w:val="Tabela"/>
              <w:ind w:left="16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</w:tr>
    </w:tbl>
    <w:p w14:paraId="164070A3" w14:textId="77777777" w:rsidR="00A65C3A" w:rsidRPr="004364D7" w:rsidRDefault="00375DE6" w:rsidP="00A65C3A">
      <w:pPr>
        <w:pStyle w:val="Nagwek3"/>
        <w:tabs>
          <w:tab w:val="clear" w:pos="709"/>
        </w:tabs>
        <w:rPr>
          <w:sz w:val="20"/>
        </w:rPr>
      </w:pPr>
      <w:proofErr w:type="gramStart"/>
      <w:r w:rsidRPr="004364D7">
        <w:rPr>
          <w:sz w:val="20"/>
        </w:rPr>
        <w:t>*)Łączna</w:t>
      </w:r>
      <w:proofErr w:type="gramEnd"/>
      <w:r w:rsidRPr="004364D7">
        <w:rPr>
          <w:sz w:val="20"/>
        </w:rPr>
        <w:t xml:space="preserve"> zawartość pyłów mieszance powinna się mieścić w wybranych krzywych granicznych wg punktu5.2.1.</w:t>
      </w:r>
    </w:p>
    <w:p w14:paraId="412DC839" w14:textId="77777777" w:rsidR="00375DE6" w:rsidRPr="004364D7" w:rsidRDefault="00375DE6" w:rsidP="00A65C3A">
      <w:pPr>
        <w:pStyle w:val="Nagwek3"/>
        <w:tabs>
          <w:tab w:val="clear" w:pos="709"/>
        </w:tabs>
        <w:rPr>
          <w:sz w:val="20"/>
        </w:rPr>
      </w:pPr>
      <w:r w:rsidRPr="004364D7">
        <w:rPr>
          <w:sz w:val="20"/>
        </w:rPr>
        <w:t>**) Pod warunkiem, gdy zawartość w mieszance nie przekracza 50% m/m</w:t>
      </w:r>
    </w:p>
    <w:p w14:paraId="14671697" w14:textId="77777777" w:rsidR="00375DE6" w:rsidRPr="004364D7" w:rsidRDefault="00375DE6" w:rsidP="00A65C3A">
      <w:pPr>
        <w:pStyle w:val="Nagwek3"/>
        <w:tabs>
          <w:tab w:val="clear" w:pos="709"/>
        </w:tabs>
        <w:rPr>
          <w:sz w:val="20"/>
        </w:rPr>
      </w:pPr>
      <w:r w:rsidRPr="004364D7">
        <w:rPr>
          <w:sz w:val="20"/>
        </w:rPr>
        <w:t xml:space="preserve">***) Do warstw podbudów zasadniczych na drogach obciążonych ruchem KR-5 – KR-6 dopuszcza się jedynie kruszywa charakteryzujące się odpornością na rozdrabnianie LA≤35 w </w:t>
      </w:r>
      <w:proofErr w:type="gramStart"/>
      <w:r w:rsidRPr="004364D7">
        <w:rPr>
          <w:sz w:val="20"/>
        </w:rPr>
        <w:t>wypadku</w:t>
      </w:r>
      <w:proofErr w:type="gramEnd"/>
      <w:r w:rsidRPr="004364D7">
        <w:rPr>
          <w:sz w:val="20"/>
        </w:rPr>
        <w:t xml:space="preserve"> gdy wymaganie nie jest spełnione, należy sprawdzić mrozoodporność</w:t>
      </w:r>
    </w:p>
    <w:p w14:paraId="51DA5733" w14:textId="77777777" w:rsidR="00F9731D" w:rsidRPr="004364D7" w:rsidRDefault="00F9731D" w:rsidP="00A65C3A">
      <w:pPr>
        <w:pStyle w:val="Nagwek3"/>
        <w:tabs>
          <w:tab w:val="clear" w:pos="709"/>
        </w:tabs>
        <w:rPr>
          <w:sz w:val="20"/>
        </w:rPr>
      </w:pPr>
    </w:p>
    <w:p w14:paraId="40503025" w14:textId="77777777" w:rsidR="00375DE6" w:rsidRPr="004364D7" w:rsidRDefault="00375DE6" w:rsidP="00A65C3A">
      <w:pPr>
        <w:pStyle w:val="Nagwek3"/>
        <w:tabs>
          <w:tab w:val="clear" w:pos="709"/>
        </w:tabs>
        <w:rPr>
          <w:sz w:val="20"/>
        </w:rPr>
      </w:pPr>
    </w:p>
    <w:p w14:paraId="5F53D581" w14:textId="77777777" w:rsidR="00CA50A4" w:rsidRPr="004364D7" w:rsidRDefault="00CA50A4" w:rsidP="00C600F8">
      <w:pPr>
        <w:pStyle w:val="Nagwek3"/>
        <w:numPr>
          <w:ilvl w:val="2"/>
          <w:numId w:val="40"/>
        </w:numPr>
        <w:rPr>
          <w:szCs w:val="24"/>
        </w:rPr>
      </w:pPr>
      <w:r w:rsidRPr="004364D7">
        <w:rPr>
          <w:szCs w:val="24"/>
        </w:rPr>
        <w:t>Woda</w:t>
      </w:r>
    </w:p>
    <w:p w14:paraId="2E329C71" w14:textId="77777777" w:rsidR="00CA50A4" w:rsidRDefault="00CA50A4" w:rsidP="00BB7046">
      <w:pPr>
        <w:ind w:left="0"/>
        <w:rPr>
          <w:szCs w:val="24"/>
        </w:rPr>
      </w:pPr>
      <w:r w:rsidRPr="004364D7">
        <w:rPr>
          <w:szCs w:val="24"/>
        </w:rPr>
        <w:t>Do zraszanie kruszywa należy stosować wodę nie zawierającą składników wpływających szkodliwie na mieszankę kruszywa, ale umożliwiającą właściwe zagęszczenie mieszanki niezwiązanej.</w:t>
      </w:r>
    </w:p>
    <w:p w14:paraId="66A86813" w14:textId="77777777" w:rsidR="00BB7046" w:rsidRPr="004364D7" w:rsidRDefault="00BB7046" w:rsidP="00BB7046">
      <w:pPr>
        <w:ind w:left="0"/>
        <w:rPr>
          <w:szCs w:val="24"/>
        </w:rPr>
      </w:pPr>
    </w:p>
    <w:p w14:paraId="65AD969D" w14:textId="77777777" w:rsidR="00CA50A4" w:rsidRPr="004364D7" w:rsidRDefault="00CA50A4" w:rsidP="00C600F8">
      <w:pPr>
        <w:pStyle w:val="Nagwek1"/>
        <w:numPr>
          <w:ilvl w:val="0"/>
          <w:numId w:val="40"/>
        </w:numPr>
        <w:rPr>
          <w:b/>
          <w:sz w:val="28"/>
          <w:szCs w:val="28"/>
        </w:rPr>
      </w:pPr>
      <w:r w:rsidRPr="004364D7">
        <w:rPr>
          <w:b/>
          <w:sz w:val="28"/>
          <w:szCs w:val="28"/>
        </w:rPr>
        <w:t>SPRZĘT</w:t>
      </w:r>
    </w:p>
    <w:p w14:paraId="4F77EC96" w14:textId="77777777" w:rsidR="00A65C3A" w:rsidRPr="004364D7" w:rsidRDefault="00A65C3A" w:rsidP="00A65C3A">
      <w:pPr>
        <w:pStyle w:val="Nagwek2"/>
        <w:numPr>
          <w:ilvl w:val="0"/>
          <w:numId w:val="0"/>
        </w:numPr>
        <w:rPr>
          <w:sz w:val="24"/>
          <w:szCs w:val="24"/>
        </w:rPr>
      </w:pPr>
    </w:p>
    <w:p w14:paraId="46BC1161" w14:textId="77777777" w:rsidR="00CA50A4" w:rsidRPr="00BB7046" w:rsidRDefault="00CA50A4" w:rsidP="00A65C3A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BB7046">
        <w:rPr>
          <w:b/>
          <w:sz w:val="24"/>
          <w:szCs w:val="24"/>
        </w:rPr>
        <w:t>Ogólne wymagania dotyczące sprzętu</w:t>
      </w:r>
    </w:p>
    <w:p w14:paraId="37F39CBE" w14:textId="77777777" w:rsidR="00CA50A4" w:rsidRDefault="00CA50A4" w:rsidP="00BB7046">
      <w:pPr>
        <w:ind w:left="0"/>
        <w:rPr>
          <w:szCs w:val="24"/>
        </w:rPr>
      </w:pPr>
      <w:r w:rsidRPr="004364D7">
        <w:rPr>
          <w:szCs w:val="24"/>
        </w:rPr>
        <w:t>Ogólne wymagania dotyczące sprzętu podano w SST D-00.00.00. “Wymagania ogólne” punkt 3.</w:t>
      </w:r>
    </w:p>
    <w:p w14:paraId="17D0EB16" w14:textId="77777777" w:rsidR="00BB7046" w:rsidRPr="004364D7" w:rsidRDefault="00BB7046" w:rsidP="00BB7046">
      <w:pPr>
        <w:ind w:left="0"/>
        <w:rPr>
          <w:szCs w:val="24"/>
        </w:rPr>
      </w:pPr>
    </w:p>
    <w:p w14:paraId="44D75819" w14:textId="77777777" w:rsidR="00CA50A4" w:rsidRPr="00BB7046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BB7046">
        <w:rPr>
          <w:b/>
          <w:sz w:val="24"/>
          <w:szCs w:val="24"/>
        </w:rPr>
        <w:t>Sprzęt do wykonania robót</w:t>
      </w:r>
    </w:p>
    <w:p w14:paraId="145B9E43" w14:textId="77777777" w:rsidR="00CA50A4" w:rsidRPr="004364D7" w:rsidRDefault="00CA50A4" w:rsidP="00BB7046">
      <w:pPr>
        <w:ind w:left="0"/>
        <w:rPr>
          <w:szCs w:val="24"/>
        </w:rPr>
      </w:pPr>
      <w:r w:rsidRPr="004364D7">
        <w:rPr>
          <w:szCs w:val="24"/>
        </w:rPr>
        <w:t>Wykonawca przystępujący do wykonania podbudowy z kruszyw łamanych stabilizowanych mechanicznie powinien wykazać się możliwością korzystania z następującego sprzętu:</w:t>
      </w:r>
    </w:p>
    <w:p w14:paraId="19D32864" w14:textId="77777777" w:rsidR="00BB7046" w:rsidRDefault="00BB7046" w:rsidP="00BB7046">
      <w:pPr>
        <w:pStyle w:val="listakreski"/>
        <w:numPr>
          <w:ilvl w:val="0"/>
          <w:numId w:val="0"/>
        </w:numPr>
        <w:tabs>
          <w:tab w:val="clear" w:pos="1701"/>
        </w:tabs>
        <w:rPr>
          <w:szCs w:val="24"/>
        </w:rPr>
      </w:pPr>
      <w:r>
        <w:rPr>
          <w:szCs w:val="24"/>
        </w:rPr>
        <w:t xml:space="preserve">- </w:t>
      </w:r>
      <w:r w:rsidR="00CA50A4" w:rsidRPr="004364D7">
        <w:rPr>
          <w:szCs w:val="24"/>
        </w:rPr>
        <w:t xml:space="preserve">mieszarek do wytwarzania mieszanki, wyposażonych w urządzenia dozujące wodę, mieszarki </w:t>
      </w:r>
      <w:r>
        <w:rPr>
          <w:szCs w:val="24"/>
        </w:rPr>
        <w:t xml:space="preserve">   </w:t>
      </w:r>
    </w:p>
    <w:p w14:paraId="54C132B5" w14:textId="77777777" w:rsidR="00CA50A4" w:rsidRPr="004364D7" w:rsidRDefault="00BB7046" w:rsidP="00BB7046">
      <w:pPr>
        <w:pStyle w:val="listakreski"/>
        <w:numPr>
          <w:ilvl w:val="0"/>
          <w:numId w:val="0"/>
        </w:numPr>
        <w:tabs>
          <w:tab w:val="clear" w:pos="1701"/>
        </w:tabs>
        <w:rPr>
          <w:szCs w:val="24"/>
        </w:rPr>
      </w:pPr>
      <w:r>
        <w:rPr>
          <w:szCs w:val="24"/>
        </w:rPr>
        <w:t xml:space="preserve">  </w:t>
      </w:r>
      <w:r w:rsidR="00CA50A4" w:rsidRPr="004364D7">
        <w:rPr>
          <w:szCs w:val="24"/>
        </w:rPr>
        <w:t>powinny zapewnić wytworzenie jednorodnej mieszanki o wilgotności optymalnej,</w:t>
      </w:r>
    </w:p>
    <w:p w14:paraId="12C3344E" w14:textId="77777777" w:rsidR="00CA50A4" w:rsidRPr="004364D7" w:rsidRDefault="00BB7046" w:rsidP="00BB7046">
      <w:pPr>
        <w:pStyle w:val="listakreski"/>
        <w:numPr>
          <w:ilvl w:val="0"/>
          <w:numId w:val="0"/>
        </w:numPr>
        <w:tabs>
          <w:tab w:val="clear" w:pos="1701"/>
        </w:tabs>
        <w:rPr>
          <w:szCs w:val="24"/>
        </w:rPr>
      </w:pPr>
      <w:r>
        <w:rPr>
          <w:szCs w:val="24"/>
        </w:rPr>
        <w:t xml:space="preserve">- </w:t>
      </w:r>
      <w:r w:rsidR="00CA50A4" w:rsidRPr="004364D7">
        <w:rPr>
          <w:szCs w:val="24"/>
        </w:rPr>
        <w:t>równiarek albo układarek do rozkładania mieszanki,</w:t>
      </w:r>
    </w:p>
    <w:p w14:paraId="65BA530D" w14:textId="77777777" w:rsidR="00BB7046" w:rsidRDefault="00BB7046" w:rsidP="00BB7046">
      <w:pPr>
        <w:pStyle w:val="listakreski"/>
        <w:numPr>
          <w:ilvl w:val="0"/>
          <w:numId w:val="0"/>
        </w:numPr>
        <w:tabs>
          <w:tab w:val="clear" w:pos="1701"/>
        </w:tabs>
        <w:rPr>
          <w:szCs w:val="24"/>
        </w:rPr>
      </w:pPr>
      <w:r>
        <w:rPr>
          <w:szCs w:val="24"/>
        </w:rPr>
        <w:t xml:space="preserve">- </w:t>
      </w:r>
      <w:r w:rsidR="00CA50A4" w:rsidRPr="004364D7">
        <w:rPr>
          <w:szCs w:val="24"/>
        </w:rPr>
        <w:t xml:space="preserve">walców ogumionych i stalowych wibracyjnych lub statycznych do zagęszczania. W miejscach </w:t>
      </w:r>
      <w:r>
        <w:rPr>
          <w:szCs w:val="24"/>
        </w:rPr>
        <w:t xml:space="preserve">  </w:t>
      </w:r>
    </w:p>
    <w:p w14:paraId="3810F4D6" w14:textId="77777777" w:rsidR="00BB7046" w:rsidRDefault="00BB7046" w:rsidP="00BB7046">
      <w:pPr>
        <w:pStyle w:val="listakreski"/>
        <w:numPr>
          <w:ilvl w:val="0"/>
          <w:numId w:val="0"/>
        </w:numPr>
        <w:tabs>
          <w:tab w:val="clear" w:pos="1701"/>
        </w:tabs>
        <w:rPr>
          <w:szCs w:val="24"/>
        </w:rPr>
      </w:pPr>
      <w:r>
        <w:rPr>
          <w:szCs w:val="24"/>
        </w:rPr>
        <w:t xml:space="preserve">  </w:t>
      </w:r>
      <w:r w:rsidR="00CA50A4" w:rsidRPr="004364D7">
        <w:rPr>
          <w:szCs w:val="24"/>
        </w:rPr>
        <w:t xml:space="preserve">trudno dostępnych powinny być stosowane zagęszczarki płytowe, ubijaki mechaniczne lub małe </w:t>
      </w:r>
      <w:r>
        <w:rPr>
          <w:szCs w:val="24"/>
        </w:rPr>
        <w:t xml:space="preserve"> </w:t>
      </w:r>
    </w:p>
    <w:p w14:paraId="7D8D8AC8" w14:textId="77777777" w:rsidR="00CA50A4" w:rsidRPr="004364D7" w:rsidRDefault="00BB7046" w:rsidP="00BB7046">
      <w:pPr>
        <w:pStyle w:val="listakreski"/>
        <w:numPr>
          <w:ilvl w:val="0"/>
          <w:numId w:val="0"/>
        </w:numPr>
        <w:tabs>
          <w:tab w:val="clear" w:pos="1701"/>
        </w:tabs>
        <w:rPr>
          <w:szCs w:val="24"/>
        </w:rPr>
      </w:pPr>
      <w:r>
        <w:rPr>
          <w:szCs w:val="24"/>
        </w:rPr>
        <w:t xml:space="preserve">  </w:t>
      </w:r>
      <w:r w:rsidR="00CA50A4" w:rsidRPr="004364D7">
        <w:rPr>
          <w:szCs w:val="24"/>
        </w:rPr>
        <w:t>walce wibracyjne.</w:t>
      </w:r>
    </w:p>
    <w:p w14:paraId="3A122114" w14:textId="77777777" w:rsidR="00CA50A4" w:rsidRDefault="00CA50A4" w:rsidP="00C600F8">
      <w:pPr>
        <w:pStyle w:val="Nagwek1"/>
        <w:numPr>
          <w:ilvl w:val="0"/>
          <w:numId w:val="56"/>
        </w:numPr>
        <w:rPr>
          <w:b/>
          <w:sz w:val="28"/>
          <w:szCs w:val="28"/>
        </w:rPr>
      </w:pPr>
      <w:r w:rsidRPr="004364D7">
        <w:rPr>
          <w:b/>
          <w:sz w:val="28"/>
          <w:szCs w:val="28"/>
        </w:rPr>
        <w:lastRenderedPageBreak/>
        <w:t>TRANSPORT</w:t>
      </w:r>
    </w:p>
    <w:p w14:paraId="648BD102" w14:textId="77777777" w:rsidR="00BB7046" w:rsidRPr="004364D7" w:rsidRDefault="00BB7046" w:rsidP="00BB7046">
      <w:pPr>
        <w:pStyle w:val="Nagwek1"/>
        <w:numPr>
          <w:ilvl w:val="0"/>
          <w:numId w:val="0"/>
        </w:numPr>
        <w:ind w:left="360"/>
        <w:rPr>
          <w:b/>
          <w:sz w:val="28"/>
          <w:szCs w:val="28"/>
        </w:rPr>
      </w:pPr>
    </w:p>
    <w:p w14:paraId="62DE2446" w14:textId="77777777" w:rsidR="00CA50A4" w:rsidRPr="00BB7046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4364D7">
        <w:rPr>
          <w:sz w:val="24"/>
          <w:szCs w:val="24"/>
        </w:rPr>
        <w:t xml:space="preserve"> </w:t>
      </w:r>
      <w:r w:rsidRPr="00BB7046">
        <w:rPr>
          <w:b/>
          <w:sz w:val="24"/>
          <w:szCs w:val="24"/>
        </w:rPr>
        <w:t>Ogólne wymagania dotyczące transportu</w:t>
      </w:r>
    </w:p>
    <w:p w14:paraId="7F227681" w14:textId="77777777" w:rsidR="00CA50A4" w:rsidRDefault="00CA50A4" w:rsidP="00BB7046">
      <w:pPr>
        <w:ind w:left="0"/>
        <w:rPr>
          <w:szCs w:val="24"/>
        </w:rPr>
      </w:pPr>
      <w:r w:rsidRPr="004364D7">
        <w:rPr>
          <w:szCs w:val="24"/>
        </w:rPr>
        <w:t>Ogólne wymagania dotyczące transportu podano w SST D-00.00.00. “Wymagania ogólne” punkt 4.</w:t>
      </w:r>
    </w:p>
    <w:p w14:paraId="68293456" w14:textId="77777777" w:rsidR="00BB7046" w:rsidRPr="004364D7" w:rsidRDefault="00BB7046" w:rsidP="00BB7046">
      <w:pPr>
        <w:ind w:left="0"/>
        <w:rPr>
          <w:szCs w:val="24"/>
        </w:rPr>
      </w:pPr>
    </w:p>
    <w:p w14:paraId="0FC9C2A7" w14:textId="77777777" w:rsidR="00CA50A4" w:rsidRPr="00BB7046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BB7046">
        <w:rPr>
          <w:b/>
          <w:sz w:val="24"/>
          <w:szCs w:val="24"/>
        </w:rPr>
        <w:t>Transport materiałów</w:t>
      </w:r>
    </w:p>
    <w:p w14:paraId="4A3D3A5D" w14:textId="77777777" w:rsidR="00CA50A4" w:rsidRDefault="00CA50A4" w:rsidP="00BB7046">
      <w:pPr>
        <w:ind w:left="0"/>
        <w:rPr>
          <w:szCs w:val="24"/>
        </w:rPr>
      </w:pPr>
      <w:r w:rsidRPr="004364D7">
        <w:rPr>
          <w:szCs w:val="24"/>
        </w:rPr>
        <w:t>Kruszywa można przewozić dowolnymi środkami transportu w warunkach zabezpieczających je przed zanieczyszczeniem, zmieszaniem z innymi materiałami, nadmiernym wysuszeniem i zawilgoceniem.</w:t>
      </w:r>
    </w:p>
    <w:p w14:paraId="29F4D662" w14:textId="77777777" w:rsidR="00BB7046" w:rsidRPr="004364D7" w:rsidRDefault="00BB7046" w:rsidP="00BB7046">
      <w:pPr>
        <w:ind w:left="0"/>
        <w:rPr>
          <w:szCs w:val="24"/>
        </w:rPr>
      </w:pPr>
    </w:p>
    <w:p w14:paraId="30D123DA" w14:textId="77777777" w:rsidR="00CA50A4" w:rsidRDefault="00CA50A4" w:rsidP="00C600F8">
      <w:pPr>
        <w:pStyle w:val="Nagwek1"/>
        <w:numPr>
          <w:ilvl w:val="0"/>
          <w:numId w:val="56"/>
        </w:numPr>
        <w:rPr>
          <w:b/>
          <w:sz w:val="28"/>
          <w:szCs w:val="28"/>
        </w:rPr>
      </w:pPr>
      <w:r w:rsidRPr="004364D7">
        <w:rPr>
          <w:b/>
          <w:sz w:val="28"/>
          <w:szCs w:val="28"/>
        </w:rPr>
        <w:t>WYKONANIE ROBÓT</w:t>
      </w:r>
    </w:p>
    <w:p w14:paraId="62592927" w14:textId="77777777" w:rsidR="00BB7046" w:rsidRPr="004364D7" w:rsidRDefault="00BB7046" w:rsidP="00BB7046">
      <w:pPr>
        <w:pStyle w:val="Nagwek1"/>
        <w:numPr>
          <w:ilvl w:val="0"/>
          <w:numId w:val="0"/>
        </w:numPr>
        <w:ind w:left="360"/>
        <w:rPr>
          <w:b/>
          <w:sz w:val="28"/>
          <w:szCs w:val="28"/>
        </w:rPr>
      </w:pPr>
    </w:p>
    <w:p w14:paraId="118C9789" w14:textId="77777777" w:rsidR="00CA50A4" w:rsidRPr="00BB7046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BB7046">
        <w:rPr>
          <w:b/>
          <w:sz w:val="24"/>
          <w:szCs w:val="24"/>
        </w:rPr>
        <w:t>Ogólne zasady wykonania robót</w:t>
      </w:r>
    </w:p>
    <w:p w14:paraId="599E187E" w14:textId="77777777" w:rsidR="00CA50A4" w:rsidRDefault="00CA50A4" w:rsidP="00BB7046">
      <w:pPr>
        <w:ind w:left="0"/>
        <w:rPr>
          <w:szCs w:val="24"/>
        </w:rPr>
      </w:pPr>
      <w:r w:rsidRPr="004364D7">
        <w:rPr>
          <w:szCs w:val="24"/>
        </w:rPr>
        <w:t>Ogólne zasady wykonania robót podano w SST D-00.00.00. “Wymagania ogólne” punkt 5.</w:t>
      </w:r>
    </w:p>
    <w:p w14:paraId="211E7CAE" w14:textId="77777777" w:rsidR="00BB7046" w:rsidRPr="004364D7" w:rsidRDefault="00BB7046" w:rsidP="00BB7046">
      <w:pPr>
        <w:ind w:left="0"/>
        <w:rPr>
          <w:szCs w:val="24"/>
        </w:rPr>
      </w:pPr>
    </w:p>
    <w:p w14:paraId="29A1F00F" w14:textId="77777777" w:rsidR="00CA50A4" w:rsidRPr="00BB7046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BB7046">
        <w:rPr>
          <w:b/>
          <w:sz w:val="24"/>
          <w:szCs w:val="24"/>
        </w:rPr>
        <w:t>Właściwości mieszanek niezwiązanych</w:t>
      </w:r>
    </w:p>
    <w:p w14:paraId="448348EA" w14:textId="77777777" w:rsidR="00CA50A4" w:rsidRPr="004364D7" w:rsidRDefault="00CA50A4" w:rsidP="00BB7046">
      <w:pPr>
        <w:ind w:left="0"/>
        <w:rPr>
          <w:szCs w:val="24"/>
        </w:rPr>
      </w:pPr>
      <w:r w:rsidRPr="004364D7">
        <w:rPr>
          <w:szCs w:val="24"/>
        </w:rPr>
        <w:t>Przed przystąpieniem do robót, w terminie uzgodnionym z Inspektorem Nadzoru, Wykonawca dostarczy Inspektorowi wyniki badań laboratoryjnych poszczególnych składników i próbki materiałów pobrane w obecności Inspektora Nadzoru do wykonania badań kontrolnych przez Zamawiającego.</w:t>
      </w:r>
    </w:p>
    <w:p w14:paraId="7B910E33" w14:textId="77777777" w:rsidR="00CA50A4" w:rsidRPr="004364D7" w:rsidRDefault="00CA50A4" w:rsidP="00BB7046">
      <w:pPr>
        <w:ind w:left="0"/>
        <w:rPr>
          <w:szCs w:val="24"/>
        </w:rPr>
      </w:pPr>
      <w:r w:rsidRPr="004364D7">
        <w:rPr>
          <w:szCs w:val="24"/>
        </w:rPr>
        <w:t>Wyprodukowane mieszanki kruszyw powinny być jednorodnie wymieszane i charakteryzować się równomierną wilgotnością.</w:t>
      </w:r>
    </w:p>
    <w:p w14:paraId="06DAA887" w14:textId="77777777" w:rsidR="00CA50A4" w:rsidRDefault="00CA50A4" w:rsidP="00BB7046">
      <w:pPr>
        <w:ind w:left="0"/>
        <w:rPr>
          <w:szCs w:val="24"/>
        </w:rPr>
      </w:pPr>
      <w:r w:rsidRPr="004364D7">
        <w:rPr>
          <w:szCs w:val="24"/>
        </w:rPr>
        <w:t>Jeśli warunki w czasie realizacji robót spowodują wyrażenie zgody przez Inspektora Nadzoru na ulepszanie kruszyw cementem, [przy WP (wskaźniku piaskowym) mieszanki kruszyw od 20 do 30 lub powyżej 70], szczegółowe warunki i wymagania dla takiej podbudowy określi SST przedłożona przez Wykonawcę do zatwierdzenia przez Inspektora Nadzoru.</w:t>
      </w:r>
    </w:p>
    <w:p w14:paraId="0D7FE909" w14:textId="77777777" w:rsidR="00BB7046" w:rsidRPr="00BB7046" w:rsidRDefault="00BB7046" w:rsidP="00BB7046">
      <w:pPr>
        <w:ind w:left="0"/>
        <w:rPr>
          <w:b/>
          <w:szCs w:val="24"/>
        </w:rPr>
      </w:pPr>
    </w:p>
    <w:p w14:paraId="7F1BB543" w14:textId="77777777" w:rsidR="00CA50A4" w:rsidRPr="00BB7046" w:rsidRDefault="00CA50A4" w:rsidP="00C600F8">
      <w:pPr>
        <w:pStyle w:val="Nagwek3"/>
        <w:numPr>
          <w:ilvl w:val="2"/>
          <w:numId w:val="56"/>
        </w:numPr>
        <w:rPr>
          <w:b/>
          <w:szCs w:val="24"/>
        </w:rPr>
      </w:pPr>
      <w:r w:rsidRPr="00BB7046">
        <w:rPr>
          <w:b/>
          <w:szCs w:val="24"/>
        </w:rPr>
        <w:t>Uziarnienie</w:t>
      </w:r>
    </w:p>
    <w:p w14:paraId="6505D7FA" w14:textId="77777777" w:rsidR="00CA50A4" w:rsidRPr="004364D7" w:rsidRDefault="00CA50A4" w:rsidP="00BB7046">
      <w:pPr>
        <w:pStyle w:val="Specyfikacje0"/>
        <w:ind w:left="0"/>
        <w:rPr>
          <w:szCs w:val="24"/>
        </w:rPr>
      </w:pPr>
      <w:r w:rsidRPr="004364D7">
        <w:rPr>
          <w:szCs w:val="24"/>
        </w:rPr>
        <w:t>Określone wg PN-EN 933-1 uziarnienia mieszanek kruszyw, przeznaczonych do warstw podbudowy pomocniczej i zasadniczej muszą spełniać wymagania przedstawione na rysunkach 1 i 2.</w:t>
      </w:r>
      <w:r w:rsidR="00BB7046">
        <w:rPr>
          <w:szCs w:val="24"/>
        </w:rPr>
        <w:t xml:space="preserve"> </w:t>
      </w:r>
      <w:r w:rsidRPr="004364D7">
        <w:rPr>
          <w:szCs w:val="24"/>
        </w:rPr>
        <w:t xml:space="preserve">W przypadku kruszyw słabych uziarnienie mieszanki kruszyw należy również badać i deklarować, po pięciokrotnym zagęszczaniu metodą </w:t>
      </w:r>
      <w:proofErr w:type="spellStart"/>
      <w:r w:rsidRPr="004364D7">
        <w:rPr>
          <w:szCs w:val="24"/>
        </w:rPr>
        <w:t>Proctora</w:t>
      </w:r>
      <w:proofErr w:type="spellEnd"/>
      <w:r w:rsidRPr="004364D7">
        <w:rPr>
          <w:szCs w:val="24"/>
        </w:rPr>
        <w:t xml:space="preserve">. Kryterium przydatności takiej mieszanki, pod względem uziarnienia jest spełnione, jeżeli uziarnienie mieszanki, po pięciokrotnym zagęszczaniu metodą </w:t>
      </w:r>
      <w:proofErr w:type="spellStart"/>
      <w:r w:rsidRPr="004364D7">
        <w:rPr>
          <w:szCs w:val="24"/>
        </w:rPr>
        <w:t>Proctora</w:t>
      </w:r>
      <w:proofErr w:type="spellEnd"/>
      <w:r w:rsidRPr="004364D7">
        <w:rPr>
          <w:szCs w:val="24"/>
        </w:rPr>
        <w:t>, mieści się w krzywych granicznych podanych na odpowiednich rysunkach.</w:t>
      </w:r>
      <w:r w:rsidR="00BB7046">
        <w:rPr>
          <w:szCs w:val="24"/>
        </w:rPr>
        <w:t xml:space="preserve"> </w:t>
      </w:r>
      <w:r w:rsidRPr="004364D7">
        <w:rPr>
          <w:szCs w:val="24"/>
        </w:rPr>
        <w:t>Jako wymagane obowiązują tylko wymienione wartości liczbowe na tych rysunkach.</w:t>
      </w:r>
    </w:p>
    <w:p w14:paraId="2C3B8FC7" w14:textId="77777777" w:rsidR="00A65C3A" w:rsidRPr="004364D7" w:rsidRDefault="00CA50A4" w:rsidP="00BB7046">
      <w:pPr>
        <w:pStyle w:val="Specyfikacje0"/>
        <w:ind w:left="0"/>
      </w:pPr>
      <w:r w:rsidRPr="004364D7">
        <w:t>Do wykonania warstwy podbudowy zasadniczej należy zastosować 0/31,5 o uziarnieniu wg rysunku 2.</w:t>
      </w:r>
    </w:p>
    <w:p w14:paraId="040785BC" w14:textId="77777777" w:rsidR="00A65C3A" w:rsidRPr="004364D7" w:rsidRDefault="00A65C3A" w:rsidP="00A65C3A">
      <w:pPr>
        <w:pStyle w:val="Specyfikacje0"/>
      </w:pPr>
    </w:p>
    <w:p w14:paraId="2FA238DE" w14:textId="77777777" w:rsidR="00CA50A4" w:rsidRPr="004364D7" w:rsidRDefault="00CA50A4" w:rsidP="00A65C3A">
      <w:pPr>
        <w:pStyle w:val="Specyfikacje0"/>
        <w:rPr>
          <w:szCs w:val="24"/>
        </w:rPr>
      </w:pPr>
      <w:r w:rsidRPr="004364D7">
        <w:lastRenderedPageBreak/>
        <w:t>Rysunek 2</w:t>
      </w:r>
      <w:r w:rsidRPr="004364D7">
        <w:tab/>
        <w:t>Mieszanka niezwiązana 0/31,5 do warstw podbudowy zasadniczej</w:t>
      </w:r>
      <w:r w:rsidR="00B72A87">
        <w:rPr>
          <w:szCs w:val="24"/>
        </w:rPr>
        <w:pict w14:anchorId="545BDE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0.5pt;height:204.75pt;mso-wrap-style:none;mso-position-horizontal-relative:char;mso-position-vertical-relative:line;v-text-anchor:middle">
            <v:fill type="frame"/>
            <v:imagedata r:id="rId7" o:title=""/>
          </v:shape>
        </w:pict>
      </w:r>
    </w:p>
    <w:p w14:paraId="7D6C5FA2" w14:textId="77777777" w:rsidR="00CA50A4" w:rsidRPr="004364D7" w:rsidRDefault="00CA50A4" w:rsidP="00CA50A4">
      <w:pPr>
        <w:pStyle w:val="Specyfikacje0"/>
        <w:rPr>
          <w:szCs w:val="24"/>
        </w:rPr>
      </w:pPr>
    </w:p>
    <w:p w14:paraId="419DB287" w14:textId="77777777" w:rsidR="00CA50A4" w:rsidRPr="00BB7046" w:rsidRDefault="00CA50A4" w:rsidP="00C600F8">
      <w:pPr>
        <w:pStyle w:val="Nagwek3"/>
        <w:numPr>
          <w:ilvl w:val="2"/>
          <w:numId w:val="56"/>
        </w:numPr>
        <w:rPr>
          <w:b/>
          <w:szCs w:val="24"/>
        </w:rPr>
      </w:pPr>
      <w:r w:rsidRPr="00BB7046">
        <w:rPr>
          <w:b/>
          <w:szCs w:val="24"/>
        </w:rPr>
        <w:t>Właściwości mieszanek</w:t>
      </w:r>
    </w:p>
    <w:p w14:paraId="59D6B571" w14:textId="77777777" w:rsidR="00CA50A4" w:rsidRPr="004364D7" w:rsidRDefault="00CA50A4" w:rsidP="00BB7046">
      <w:pPr>
        <w:pStyle w:val="Specyfikacje0"/>
        <w:ind w:left="0"/>
        <w:rPr>
          <w:szCs w:val="24"/>
        </w:rPr>
      </w:pPr>
      <w:r w:rsidRPr="004364D7">
        <w:rPr>
          <w:szCs w:val="24"/>
        </w:rPr>
        <w:t>Mieszanki kruszyw powinny być tak produkowane i składowane, aby wykazywały zachowanie jednakowych właściwości i spełniały wymagania z tablicy 2.</w:t>
      </w:r>
    </w:p>
    <w:p w14:paraId="1CFB8612" w14:textId="77777777" w:rsidR="00633ED0" w:rsidRPr="004364D7" w:rsidRDefault="00CA50A4" w:rsidP="00BB7046">
      <w:pPr>
        <w:pStyle w:val="Specyfikacje0"/>
        <w:ind w:left="0"/>
      </w:pPr>
      <w:r w:rsidRPr="004364D7">
        <w:t xml:space="preserve">W przypadku kruszyw słabych właściwości należy badać po pięciokrotnym zagęszczaniu metodą </w:t>
      </w:r>
      <w:proofErr w:type="spellStart"/>
      <w:r w:rsidRPr="004364D7">
        <w:t>Proctora</w:t>
      </w:r>
      <w:proofErr w:type="spellEnd"/>
      <w:r w:rsidRPr="004364D7">
        <w:t xml:space="preserve">. </w:t>
      </w:r>
    </w:p>
    <w:p w14:paraId="78532818" w14:textId="77777777" w:rsidR="00633ED0" w:rsidRDefault="00633ED0" w:rsidP="00633ED0">
      <w:pPr>
        <w:pStyle w:val="Specyfikacje0"/>
      </w:pPr>
    </w:p>
    <w:p w14:paraId="29360C78" w14:textId="77777777" w:rsidR="00BB7046" w:rsidRDefault="00BB7046" w:rsidP="00633ED0">
      <w:pPr>
        <w:pStyle w:val="Specyfikacje0"/>
      </w:pPr>
    </w:p>
    <w:p w14:paraId="198912DD" w14:textId="77777777" w:rsidR="00BB7046" w:rsidRDefault="00BB7046" w:rsidP="00633ED0">
      <w:pPr>
        <w:pStyle w:val="Specyfikacje0"/>
      </w:pPr>
    </w:p>
    <w:p w14:paraId="3AA575C3" w14:textId="77777777" w:rsidR="00BB7046" w:rsidRDefault="00BB7046" w:rsidP="00633ED0">
      <w:pPr>
        <w:pStyle w:val="Specyfikacje0"/>
      </w:pPr>
    </w:p>
    <w:p w14:paraId="78A38CA2" w14:textId="77777777" w:rsidR="00BB7046" w:rsidRDefault="00BB7046" w:rsidP="00633ED0">
      <w:pPr>
        <w:pStyle w:val="Specyfikacje0"/>
      </w:pPr>
    </w:p>
    <w:p w14:paraId="3557180A" w14:textId="77777777" w:rsidR="00BB7046" w:rsidRDefault="00BB7046" w:rsidP="00633ED0">
      <w:pPr>
        <w:pStyle w:val="Specyfikacje0"/>
      </w:pPr>
    </w:p>
    <w:p w14:paraId="694214C4" w14:textId="77777777" w:rsidR="00BB7046" w:rsidRDefault="00BB7046" w:rsidP="00633ED0">
      <w:pPr>
        <w:pStyle w:val="Specyfikacje0"/>
      </w:pPr>
    </w:p>
    <w:p w14:paraId="27239AF1" w14:textId="77777777" w:rsidR="00BB7046" w:rsidRDefault="00BB7046" w:rsidP="00633ED0">
      <w:pPr>
        <w:pStyle w:val="Specyfikacje0"/>
      </w:pPr>
    </w:p>
    <w:p w14:paraId="1BFBCD12" w14:textId="77777777" w:rsidR="00BB7046" w:rsidRDefault="00BB7046" w:rsidP="00633ED0">
      <w:pPr>
        <w:pStyle w:val="Specyfikacje0"/>
      </w:pPr>
    </w:p>
    <w:p w14:paraId="25F6E3E3" w14:textId="77777777" w:rsidR="00BB7046" w:rsidRDefault="00BB7046" w:rsidP="00633ED0">
      <w:pPr>
        <w:pStyle w:val="Specyfikacje0"/>
      </w:pPr>
    </w:p>
    <w:p w14:paraId="0B9145B9" w14:textId="77777777" w:rsidR="00BB7046" w:rsidRDefault="00BB7046" w:rsidP="00633ED0">
      <w:pPr>
        <w:pStyle w:val="Specyfikacje0"/>
      </w:pPr>
    </w:p>
    <w:p w14:paraId="5F2C7DE8" w14:textId="77777777" w:rsidR="00BB7046" w:rsidRDefault="00BB7046" w:rsidP="00633ED0">
      <w:pPr>
        <w:pStyle w:val="Specyfikacje0"/>
      </w:pPr>
    </w:p>
    <w:p w14:paraId="48E713DC" w14:textId="77777777" w:rsidR="00BB7046" w:rsidRDefault="00BB7046" w:rsidP="00633ED0">
      <w:pPr>
        <w:pStyle w:val="Specyfikacje0"/>
      </w:pPr>
    </w:p>
    <w:p w14:paraId="63F1ABF2" w14:textId="77777777" w:rsidR="00BB7046" w:rsidRDefault="00BB7046" w:rsidP="00633ED0">
      <w:pPr>
        <w:pStyle w:val="Specyfikacje0"/>
      </w:pPr>
    </w:p>
    <w:p w14:paraId="495E58A0" w14:textId="77777777" w:rsidR="00BB7046" w:rsidRDefault="00BB7046" w:rsidP="00633ED0">
      <w:pPr>
        <w:pStyle w:val="Specyfikacje0"/>
      </w:pPr>
    </w:p>
    <w:p w14:paraId="437AD9AD" w14:textId="77777777" w:rsidR="00BB7046" w:rsidRDefault="00BB7046" w:rsidP="00633ED0">
      <w:pPr>
        <w:pStyle w:val="Specyfikacje0"/>
      </w:pPr>
    </w:p>
    <w:p w14:paraId="5AFD9CBC" w14:textId="77777777" w:rsidR="00BB7046" w:rsidRDefault="00BB7046" w:rsidP="00633ED0">
      <w:pPr>
        <w:pStyle w:val="Specyfikacje0"/>
      </w:pPr>
    </w:p>
    <w:p w14:paraId="4E72BECC" w14:textId="77777777" w:rsidR="00BB7046" w:rsidRDefault="00BB7046" w:rsidP="00633ED0">
      <w:pPr>
        <w:pStyle w:val="Specyfikacje0"/>
      </w:pPr>
    </w:p>
    <w:p w14:paraId="230E8488" w14:textId="77777777" w:rsidR="00BB7046" w:rsidRDefault="00BB7046" w:rsidP="00633ED0">
      <w:pPr>
        <w:pStyle w:val="Specyfikacje0"/>
      </w:pPr>
    </w:p>
    <w:p w14:paraId="7EFF28DF" w14:textId="77777777" w:rsidR="00BB7046" w:rsidRDefault="00BB7046" w:rsidP="00633ED0">
      <w:pPr>
        <w:pStyle w:val="Specyfikacje0"/>
      </w:pPr>
    </w:p>
    <w:p w14:paraId="1DD0008E" w14:textId="77777777" w:rsidR="00BB7046" w:rsidRDefault="00BB7046" w:rsidP="00633ED0">
      <w:pPr>
        <w:pStyle w:val="Specyfikacje0"/>
      </w:pPr>
    </w:p>
    <w:p w14:paraId="4FB1FFB5" w14:textId="77777777" w:rsidR="00BB7046" w:rsidRDefault="00BB7046" w:rsidP="00633ED0">
      <w:pPr>
        <w:pStyle w:val="Specyfikacje0"/>
      </w:pPr>
    </w:p>
    <w:p w14:paraId="7AAB9E76" w14:textId="77777777" w:rsidR="00BB7046" w:rsidRDefault="00BB7046" w:rsidP="00633ED0">
      <w:pPr>
        <w:pStyle w:val="Specyfikacje0"/>
      </w:pPr>
    </w:p>
    <w:p w14:paraId="24EB21A9" w14:textId="77777777" w:rsidR="00BB7046" w:rsidRPr="004364D7" w:rsidRDefault="00BB7046" w:rsidP="00633ED0">
      <w:pPr>
        <w:pStyle w:val="Specyfikacje0"/>
      </w:pPr>
    </w:p>
    <w:p w14:paraId="6B770F8F" w14:textId="77777777" w:rsidR="00CA50A4" w:rsidRDefault="00CA50A4" w:rsidP="00633ED0">
      <w:pPr>
        <w:pStyle w:val="Specyfikacje0"/>
      </w:pPr>
    </w:p>
    <w:tbl>
      <w:tblPr>
        <w:tblW w:w="0" w:type="auto"/>
        <w:tblInd w:w="31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3"/>
        <w:gridCol w:w="3000"/>
        <w:gridCol w:w="2800"/>
        <w:gridCol w:w="2400"/>
        <w:gridCol w:w="15"/>
      </w:tblGrid>
      <w:tr w:rsidR="00633ED0" w:rsidRPr="004364D7" w14:paraId="26DDB444" w14:textId="77777777" w:rsidTr="00C301BC">
        <w:trPr>
          <w:gridAfter w:val="1"/>
          <w:wAfter w:w="15" w:type="dxa"/>
          <w:cantSplit/>
          <w:trHeight w:val="351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19CBF82" w14:textId="77777777" w:rsidR="00633ED0" w:rsidRPr="004364D7" w:rsidRDefault="00633ED0" w:rsidP="00633ED0">
            <w:pPr>
              <w:pStyle w:val="Tabela"/>
              <w:keepNext/>
              <w:ind w:left="83"/>
              <w:rPr>
                <w:rFonts w:cs="Times New Roman"/>
                <w:i w:val="0"/>
                <w:sz w:val="18"/>
                <w:szCs w:val="18"/>
              </w:rPr>
            </w:pPr>
            <w:proofErr w:type="spellStart"/>
            <w:r w:rsidRPr="004364D7">
              <w:rPr>
                <w:rFonts w:cs="Times New Roman"/>
                <w:i w:val="0"/>
                <w:sz w:val="18"/>
                <w:szCs w:val="18"/>
              </w:rPr>
              <w:lastRenderedPageBreak/>
              <w:t>ozdział</w:t>
            </w:r>
            <w:proofErr w:type="spellEnd"/>
            <w:r w:rsidRPr="004364D7">
              <w:rPr>
                <w:rFonts w:cs="Times New Roman"/>
                <w:i w:val="0"/>
                <w:sz w:val="18"/>
                <w:szCs w:val="18"/>
              </w:rPr>
              <w:t xml:space="preserve"> w PN-EN 13285</w:t>
            </w:r>
          </w:p>
        </w:tc>
        <w:tc>
          <w:tcPr>
            <w:tcW w:w="30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56BC110" w14:textId="77777777" w:rsidR="00633ED0" w:rsidRPr="004364D7" w:rsidRDefault="00633ED0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Właściwość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DA2655" w14:textId="77777777" w:rsidR="00633ED0" w:rsidRPr="004364D7" w:rsidRDefault="00633ED0" w:rsidP="00633ED0">
            <w:pPr>
              <w:pStyle w:val="Tabela"/>
              <w:keepNext/>
              <w:ind w:left="150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Wymagania wobec kruszywa do mieszanek niezwiązanych przeznaczonych do zastosowania w warstwie:</w:t>
            </w: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FD4219" w14:textId="77777777" w:rsidR="00633ED0" w:rsidRPr="004364D7" w:rsidRDefault="00633ED0" w:rsidP="00633ED0">
            <w:pPr>
              <w:pStyle w:val="Tabela"/>
              <w:keepNext/>
              <w:ind w:left="0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Odniesienie do tablicy w PN-EN 13285</w:t>
            </w:r>
          </w:p>
        </w:tc>
      </w:tr>
      <w:tr w:rsidR="00633ED0" w:rsidRPr="004364D7" w14:paraId="5684261A" w14:textId="77777777" w:rsidTr="00C301BC">
        <w:trPr>
          <w:gridAfter w:val="1"/>
          <w:wAfter w:w="15" w:type="dxa"/>
          <w:cantSplit/>
          <w:trHeight w:val="350"/>
        </w:trPr>
        <w:tc>
          <w:tcPr>
            <w:tcW w:w="923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22595FDC" w14:textId="77777777" w:rsidR="00633ED0" w:rsidRPr="004364D7" w:rsidRDefault="00633ED0" w:rsidP="001E55DF">
            <w:pPr>
              <w:pStyle w:val="Tabela"/>
              <w:keepNext/>
              <w:rPr>
                <w:rFonts w:cs="Times New Roman"/>
                <w:i w:val="0"/>
                <w:sz w:val="18"/>
                <w:szCs w:val="18"/>
              </w:rPr>
            </w:pPr>
          </w:p>
        </w:tc>
        <w:tc>
          <w:tcPr>
            <w:tcW w:w="3000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59BF3584" w14:textId="77777777" w:rsidR="00633ED0" w:rsidRPr="004364D7" w:rsidRDefault="00633ED0" w:rsidP="00633ED0">
            <w:pPr>
              <w:pStyle w:val="Tabela"/>
              <w:keepNext/>
              <w:ind w:hanging="102"/>
              <w:rPr>
                <w:rFonts w:cs="Times New Roman"/>
                <w:i w:val="0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4E472" w14:textId="77777777" w:rsidR="00633ED0" w:rsidRPr="004364D7" w:rsidRDefault="00633ED0" w:rsidP="00633ED0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Podbudowa zasadnicza</w:t>
            </w:r>
          </w:p>
          <w:p w14:paraId="7A6C9492" w14:textId="77777777" w:rsidR="00633ED0" w:rsidRPr="004364D7" w:rsidRDefault="00633ED0" w:rsidP="00633ED0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 xml:space="preserve">(jezdnie, opaski, separacje, schody, </w:t>
            </w:r>
            <w:proofErr w:type="gramStart"/>
            <w:r w:rsidRPr="004364D7">
              <w:rPr>
                <w:rFonts w:cs="Times New Roman"/>
                <w:i w:val="0"/>
                <w:sz w:val="18"/>
                <w:szCs w:val="18"/>
              </w:rPr>
              <w:t>chodniki )</w:t>
            </w:r>
            <w:proofErr w:type="gramEnd"/>
          </w:p>
        </w:tc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28C96DB" w14:textId="77777777" w:rsidR="00633ED0" w:rsidRPr="004364D7" w:rsidRDefault="00633ED0" w:rsidP="00633ED0">
            <w:pPr>
              <w:pStyle w:val="Tabela"/>
              <w:keepNext/>
              <w:ind w:left="0"/>
              <w:rPr>
                <w:rFonts w:cs="Times New Roman"/>
                <w:i w:val="0"/>
                <w:sz w:val="18"/>
                <w:szCs w:val="18"/>
              </w:rPr>
            </w:pPr>
          </w:p>
        </w:tc>
      </w:tr>
      <w:tr w:rsidR="00CA50A4" w:rsidRPr="004364D7" w14:paraId="1BDDB08E" w14:textId="77777777" w:rsidTr="00C301BC">
        <w:trPr>
          <w:gridAfter w:val="1"/>
          <w:wAfter w:w="15" w:type="dxa"/>
          <w:cantSplit/>
          <w:trHeight w:val="284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6B6856B" w14:textId="77777777" w:rsidR="00CA50A4" w:rsidRPr="004364D7" w:rsidRDefault="00CA50A4" w:rsidP="00633ED0">
            <w:pPr>
              <w:pStyle w:val="Tabela"/>
              <w:keepNext/>
              <w:ind w:left="83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4.3.1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2928C5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Uziarnienie mieszanki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0DF1AC" w14:textId="77777777" w:rsidR="00CA50A4" w:rsidRPr="004364D7" w:rsidRDefault="00CA50A4" w:rsidP="00633ED0">
            <w:pPr>
              <w:pStyle w:val="Tabela"/>
              <w:keepNext/>
              <w:ind w:left="15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0/31,5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D20BC" w14:textId="77777777" w:rsidR="00CA50A4" w:rsidRPr="004364D7" w:rsidRDefault="00CA50A4" w:rsidP="00633ED0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Tablica 4</w:t>
            </w:r>
          </w:p>
        </w:tc>
      </w:tr>
      <w:tr w:rsidR="00CA50A4" w:rsidRPr="004364D7" w14:paraId="03E80723" w14:textId="77777777" w:rsidTr="00C301BC">
        <w:trPr>
          <w:gridAfter w:val="1"/>
          <w:wAfter w:w="15" w:type="dxa"/>
          <w:cantSplit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CAEC6A" w14:textId="77777777" w:rsidR="00CA50A4" w:rsidRPr="004364D7" w:rsidRDefault="00CA50A4" w:rsidP="00633ED0">
            <w:pPr>
              <w:pStyle w:val="Tabela"/>
              <w:keepNext/>
              <w:ind w:left="83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4.3.2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DC5428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Maksymalna zawartość pyłów:</w:t>
            </w:r>
          </w:p>
          <w:p w14:paraId="68955E77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kategoria UF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5F690" w14:textId="77777777" w:rsidR="00CA50A4" w:rsidRPr="004364D7" w:rsidRDefault="00CA50A4" w:rsidP="00633ED0">
            <w:pPr>
              <w:pStyle w:val="Tabela"/>
              <w:keepNext/>
              <w:ind w:left="15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UF</w:t>
            </w:r>
            <w:r w:rsidRPr="004364D7">
              <w:rPr>
                <w:rFonts w:cs="Times New Roman"/>
                <w:i w:val="0"/>
                <w:sz w:val="18"/>
                <w:szCs w:val="18"/>
                <w:vertAlign w:val="subscript"/>
              </w:rPr>
              <w:t>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0CB68" w14:textId="77777777" w:rsidR="00CA50A4" w:rsidRPr="004364D7" w:rsidRDefault="00CA50A4" w:rsidP="00633ED0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Tablica 2</w:t>
            </w:r>
          </w:p>
        </w:tc>
      </w:tr>
      <w:tr w:rsidR="00CA50A4" w:rsidRPr="004364D7" w14:paraId="46DCD4C8" w14:textId="77777777" w:rsidTr="00C301BC">
        <w:trPr>
          <w:gridAfter w:val="1"/>
          <w:wAfter w:w="15" w:type="dxa"/>
          <w:cantSplit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667F96" w14:textId="77777777" w:rsidR="00CA50A4" w:rsidRPr="004364D7" w:rsidRDefault="00CA50A4" w:rsidP="00633ED0">
            <w:pPr>
              <w:pStyle w:val="Tabela"/>
              <w:keepNext/>
              <w:ind w:left="83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4.3.2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398E56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Minimalna zawartość pyłów:</w:t>
            </w:r>
          </w:p>
          <w:p w14:paraId="651641FF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kategoria LF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EBBCA" w14:textId="77777777" w:rsidR="00CA50A4" w:rsidRPr="004364D7" w:rsidRDefault="00CA50A4" w:rsidP="00633ED0">
            <w:pPr>
              <w:pStyle w:val="Tabela"/>
              <w:keepNext/>
              <w:ind w:left="15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LF</w:t>
            </w:r>
            <w:r w:rsidRPr="004364D7">
              <w:rPr>
                <w:rFonts w:cs="Times New Roman"/>
                <w:i w:val="0"/>
                <w:sz w:val="18"/>
                <w:szCs w:val="18"/>
                <w:vertAlign w:val="subscript"/>
              </w:rPr>
              <w:t>NR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6FA4A" w14:textId="77777777" w:rsidR="00CA50A4" w:rsidRPr="004364D7" w:rsidRDefault="00CA50A4" w:rsidP="00633ED0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Tablica 3</w:t>
            </w:r>
          </w:p>
        </w:tc>
      </w:tr>
      <w:tr w:rsidR="00CA50A4" w:rsidRPr="004364D7" w14:paraId="6A3E4189" w14:textId="77777777" w:rsidTr="00C301BC">
        <w:trPr>
          <w:gridAfter w:val="1"/>
          <w:wAfter w:w="15" w:type="dxa"/>
          <w:cantSplit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DBC5B7" w14:textId="77777777" w:rsidR="00CA50A4" w:rsidRPr="004364D7" w:rsidRDefault="00CA50A4" w:rsidP="00633ED0">
            <w:pPr>
              <w:pStyle w:val="Tabela"/>
              <w:keepNext/>
              <w:ind w:left="83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4.3.3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3CB4C7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Zawartość nadziarna:</w:t>
            </w:r>
          </w:p>
          <w:p w14:paraId="75F01214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kategoria OC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276AA" w14:textId="77777777" w:rsidR="00CA50A4" w:rsidRPr="004364D7" w:rsidRDefault="00CA50A4" w:rsidP="00633ED0">
            <w:pPr>
              <w:pStyle w:val="Tabela"/>
              <w:keepNext/>
              <w:ind w:left="15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OC</w:t>
            </w:r>
            <w:r w:rsidRPr="004364D7">
              <w:rPr>
                <w:rFonts w:cs="Times New Roman"/>
                <w:i w:val="0"/>
                <w:sz w:val="18"/>
                <w:szCs w:val="18"/>
                <w:vertAlign w:val="subscript"/>
              </w:rPr>
              <w:t>90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F12BB" w14:textId="77777777" w:rsidR="00CA50A4" w:rsidRPr="004364D7" w:rsidRDefault="00CA50A4" w:rsidP="00633ED0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Tablica 4 i 6</w:t>
            </w:r>
          </w:p>
        </w:tc>
      </w:tr>
      <w:tr w:rsidR="00CA50A4" w:rsidRPr="004364D7" w14:paraId="5AE2F08D" w14:textId="77777777" w:rsidTr="00C301BC">
        <w:trPr>
          <w:gridAfter w:val="1"/>
          <w:wAfter w:w="15" w:type="dxa"/>
          <w:cantSplit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65080C" w14:textId="77777777" w:rsidR="00CA50A4" w:rsidRPr="004364D7" w:rsidRDefault="00CA50A4" w:rsidP="00633ED0">
            <w:pPr>
              <w:pStyle w:val="Tabela"/>
              <w:keepNext/>
              <w:ind w:left="83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4.4.1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F2A80C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Wymagania wobec uziarnienia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5BF95" w14:textId="77777777" w:rsidR="00CA50A4" w:rsidRPr="004364D7" w:rsidRDefault="00CA50A4" w:rsidP="00633ED0">
            <w:pPr>
              <w:pStyle w:val="Tabela"/>
              <w:keepNext/>
              <w:ind w:left="15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krzywa uziarnienia wg rysunku 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38E32" w14:textId="77777777" w:rsidR="00CA50A4" w:rsidRPr="004364D7" w:rsidRDefault="00CA50A4" w:rsidP="00633ED0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Tablica 5 i 6</w:t>
            </w:r>
          </w:p>
        </w:tc>
      </w:tr>
      <w:tr w:rsidR="00CA50A4" w:rsidRPr="004364D7" w14:paraId="4B83AA7E" w14:textId="77777777" w:rsidTr="00C301BC">
        <w:trPr>
          <w:gridAfter w:val="1"/>
          <w:wAfter w:w="15" w:type="dxa"/>
          <w:cantSplit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3329A3" w14:textId="77777777" w:rsidR="00CA50A4" w:rsidRPr="004364D7" w:rsidRDefault="00CA50A4" w:rsidP="00633ED0">
            <w:pPr>
              <w:pStyle w:val="Tabela"/>
              <w:keepNext/>
              <w:ind w:left="83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4.4.2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D138F0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Wymagania wobec jednorodności uziarnienia poszczególnych partii – porównanie z deklarowaną przez producenta wartością (S)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25084" w14:textId="77777777" w:rsidR="00CA50A4" w:rsidRPr="004364D7" w:rsidRDefault="00CA50A4" w:rsidP="00633ED0">
            <w:pPr>
              <w:pStyle w:val="Tabela"/>
              <w:keepNext/>
              <w:ind w:left="15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Wg tablicy 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579F35" w14:textId="77777777" w:rsidR="00CA50A4" w:rsidRPr="004364D7" w:rsidRDefault="00CA50A4" w:rsidP="00633ED0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Tablica 7</w:t>
            </w:r>
          </w:p>
        </w:tc>
      </w:tr>
      <w:tr w:rsidR="00CA50A4" w:rsidRPr="004364D7" w14:paraId="3E380EA3" w14:textId="77777777" w:rsidTr="00C301BC">
        <w:trPr>
          <w:gridAfter w:val="1"/>
          <w:wAfter w:w="15" w:type="dxa"/>
          <w:cantSplit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306F61" w14:textId="77777777" w:rsidR="00CA50A4" w:rsidRPr="004364D7" w:rsidRDefault="00CA50A4" w:rsidP="00633ED0">
            <w:pPr>
              <w:pStyle w:val="Tabela"/>
              <w:keepNext/>
              <w:ind w:left="83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4.4.2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E2D9A47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Wymagania wobec jednorodności uziarnienia na sitach kontrolnych – różnice w przesiewach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47EEB" w14:textId="77777777" w:rsidR="00CA50A4" w:rsidRPr="004364D7" w:rsidRDefault="00CA50A4" w:rsidP="00633ED0">
            <w:pPr>
              <w:pStyle w:val="Tabela"/>
              <w:keepNext/>
              <w:ind w:left="15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Wg tablicy 6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05D138" w14:textId="77777777" w:rsidR="00CA50A4" w:rsidRPr="004364D7" w:rsidRDefault="00CA50A4" w:rsidP="00633ED0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Tablica 8</w:t>
            </w:r>
          </w:p>
        </w:tc>
      </w:tr>
      <w:tr w:rsidR="00CA50A4" w:rsidRPr="004364D7" w14:paraId="3FD2E02A" w14:textId="77777777" w:rsidTr="00C301BC">
        <w:trPr>
          <w:gridAfter w:val="1"/>
          <w:wAfter w:w="15" w:type="dxa"/>
          <w:cantSplit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964D06" w14:textId="77777777" w:rsidR="00CA50A4" w:rsidRPr="004364D7" w:rsidRDefault="00CA50A4" w:rsidP="00633ED0">
            <w:pPr>
              <w:pStyle w:val="Tabela"/>
              <w:keepNext/>
              <w:ind w:left="83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4.5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158F6F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 xml:space="preserve">Wrażliwość na mróz: wskaźnik piaskowy SE*, co najmniej 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C6E43" w14:textId="77777777" w:rsidR="00CA50A4" w:rsidRPr="004364D7" w:rsidRDefault="00CA50A4" w:rsidP="00633ED0">
            <w:pPr>
              <w:pStyle w:val="Tabela"/>
              <w:keepNext/>
              <w:ind w:left="15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45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EF17C" w14:textId="77777777" w:rsidR="00CA50A4" w:rsidRPr="004364D7" w:rsidRDefault="00CA50A4" w:rsidP="00633ED0">
            <w:pPr>
              <w:pStyle w:val="Tabela"/>
              <w:keepNext/>
              <w:ind w:left="14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-</w:t>
            </w:r>
          </w:p>
        </w:tc>
      </w:tr>
      <w:tr w:rsidR="00CA50A4" w:rsidRPr="004364D7" w14:paraId="182726C7" w14:textId="77777777" w:rsidTr="00C301BC">
        <w:trPr>
          <w:gridAfter w:val="1"/>
          <w:wAfter w:w="15" w:type="dxa"/>
          <w:cantSplit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7EE74FD" w14:textId="77777777" w:rsidR="00CA50A4" w:rsidRPr="004364D7" w:rsidRDefault="00CA50A4" w:rsidP="00633ED0">
            <w:pPr>
              <w:pStyle w:val="Tabela"/>
              <w:keepNext/>
              <w:ind w:left="83"/>
              <w:jc w:val="center"/>
              <w:rPr>
                <w:rFonts w:cs="Times New Roman"/>
                <w:i w:val="0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0ADD8F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 xml:space="preserve">Odporność na rozdrabnianie (dotyczy frakcji 10/14 odsianej z mieszanki) wg PN-EN 1097-1, kategoria nie wyższa niż 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29402" w14:textId="77777777" w:rsidR="00CA50A4" w:rsidRPr="004364D7" w:rsidRDefault="00CA50A4" w:rsidP="00633ED0">
            <w:pPr>
              <w:pStyle w:val="Tabela"/>
              <w:keepNext/>
              <w:ind w:left="15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LA</w:t>
            </w:r>
            <w:r w:rsidRPr="004364D7">
              <w:rPr>
                <w:rFonts w:cs="Times New Roman"/>
                <w:i w:val="0"/>
                <w:sz w:val="18"/>
                <w:szCs w:val="18"/>
                <w:vertAlign w:val="subscript"/>
              </w:rPr>
              <w:t>45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55017E" w14:textId="77777777" w:rsidR="00CA50A4" w:rsidRPr="004364D7" w:rsidRDefault="00CA50A4" w:rsidP="00633ED0">
            <w:pPr>
              <w:pStyle w:val="Tabela"/>
              <w:keepNext/>
              <w:ind w:left="14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-</w:t>
            </w:r>
          </w:p>
        </w:tc>
      </w:tr>
      <w:tr w:rsidR="00CA50A4" w:rsidRPr="004364D7" w14:paraId="7AD686BF" w14:textId="77777777" w:rsidTr="00C301BC">
        <w:trPr>
          <w:gridAfter w:val="1"/>
          <w:wAfter w:w="15" w:type="dxa"/>
          <w:cantSplit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075844" w14:textId="77777777" w:rsidR="00CA50A4" w:rsidRPr="004364D7" w:rsidRDefault="00CA50A4" w:rsidP="00633ED0">
            <w:pPr>
              <w:pStyle w:val="Tabela"/>
              <w:keepNext/>
              <w:ind w:left="83"/>
              <w:jc w:val="center"/>
              <w:rPr>
                <w:rFonts w:cs="Times New Roman"/>
                <w:i w:val="0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D1F67C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Odporność na ścieranie (dotyczy frakcji 10/14 odsianej z mieszanki) wg PN-EN 1097-1, kategoria M</w:t>
            </w:r>
            <w:r w:rsidRPr="004364D7">
              <w:rPr>
                <w:rFonts w:cs="Times New Roman"/>
                <w:i w:val="0"/>
                <w:sz w:val="18"/>
                <w:szCs w:val="18"/>
                <w:vertAlign w:val="subscript"/>
              </w:rPr>
              <w:t>DE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994FD" w14:textId="77777777" w:rsidR="00CA50A4" w:rsidRPr="004364D7" w:rsidRDefault="00CA50A4" w:rsidP="00633ED0">
            <w:pPr>
              <w:pStyle w:val="Tabela"/>
              <w:keepNext/>
              <w:ind w:left="15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deklarowana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05929F" w14:textId="77777777" w:rsidR="00CA50A4" w:rsidRPr="004364D7" w:rsidRDefault="00CA50A4" w:rsidP="00633ED0">
            <w:pPr>
              <w:pStyle w:val="Tabela"/>
              <w:keepNext/>
              <w:ind w:left="14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-</w:t>
            </w:r>
          </w:p>
        </w:tc>
      </w:tr>
      <w:tr w:rsidR="00CA50A4" w:rsidRPr="004364D7" w14:paraId="4BD0FFB9" w14:textId="77777777" w:rsidTr="00C301BC">
        <w:trPr>
          <w:gridAfter w:val="1"/>
          <w:wAfter w:w="15" w:type="dxa"/>
          <w:cantSplit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FC34F1" w14:textId="77777777" w:rsidR="00CA50A4" w:rsidRPr="004364D7" w:rsidRDefault="00CA50A4" w:rsidP="00633ED0">
            <w:pPr>
              <w:pStyle w:val="Tabela"/>
              <w:keepNext/>
              <w:ind w:left="83"/>
              <w:jc w:val="center"/>
              <w:rPr>
                <w:rFonts w:cs="Times New Roman"/>
                <w:i w:val="0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87B639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Mrozoodporność (dotyczy frakcji 8/16 odsianej z mieszanki) wg PN-EN 1367-1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69D26" w14:textId="77777777" w:rsidR="00CA50A4" w:rsidRPr="004364D7" w:rsidRDefault="00CA50A4" w:rsidP="00633ED0">
            <w:pPr>
              <w:pStyle w:val="Tabela"/>
              <w:keepNext/>
              <w:ind w:left="15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F4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A778C4" w14:textId="77777777" w:rsidR="00CA50A4" w:rsidRPr="004364D7" w:rsidRDefault="00CA50A4" w:rsidP="00633ED0">
            <w:pPr>
              <w:pStyle w:val="Tabela"/>
              <w:keepNext/>
              <w:ind w:left="14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-</w:t>
            </w:r>
          </w:p>
        </w:tc>
      </w:tr>
      <w:tr w:rsidR="00CA50A4" w:rsidRPr="004364D7" w14:paraId="05CA11A5" w14:textId="77777777" w:rsidTr="00C301BC">
        <w:trPr>
          <w:gridAfter w:val="1"/>
          <w:wAfter w:w="15" w:type="dxa"/>
          <w:cantSplit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EF3440" w14:textId="77777777" w:rsidR="00CA50A4" w:rsidRPr="004364D7" w:rsidRDefault="00CA50A4" w:rsidP="00633ED0">
            <w:pPr>
              <w:pStyle w:val="Tabela"/>
              <w:keepNext/>
              <w:ind w:left="83"/>
              <w:jc w:val="center"/>
              <w:rPr>
                <w:rFonts w:cs="Times New Roman"/>
                <w:i w:val="0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B43F23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Wartość CBR po zagęszczeniu do wskaźnika zagęszczenia Is=1,0 i moczeniu w wodzie 96h, co najmniej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6EAEC" w14:textId="77777777" w:rsidR="00CA50A4" w:rsidRPr="004364D7" w:rsidRDefault="00CA50A4" w:rsidP="00633ED0">
            <w:pPr>
              <w:pStyle w:val="Tabela"/>
              <w:keepNext/>
              <w:ind w:left="15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≥80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F24F7" w14:textId="77777777" w:rsidR="00CA50A4" w:rsidRPr="004364D7" w:rsidRDefault="00CA50A4" w:rsidP="00633ED0">
            <w:pPr>
              <w:pStyle w:val="Tabela"/>
              <w:keepNext/>
              <w:ind w:left="14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-</w:t>
            </w:r>
          </w:p>
        </w:tc>
      </w:tr>
      <w:tr w:rsidR="00CA50A4" w:rsidRPr="004364D7" w14:paraId="705D819C" w14:textId="77777777" w:rsidTr="00C301BC">
        <w:trPr>
          <w:gridAfter w:val="1"/>
          <w:wAfter w:w="15" w:type="dxa"/>
          <w:cantSplit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13885C" w14:textId="77777777" w:rsidR="00CA50A4" w:rsidRPr="004364D7" w:rsidRDefault="00CA50A4" w:rsidP="00633ED0">
            <w:pPr>
              <w:pStyle w:val="Tabela"/>
              <w:keepNext/>
              <w:ind w:left="83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lastRenderedPageBreak/>
              <w:t>4.5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630BB5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 xml:space="preserve">Wodoprzepuszczalność mieszanki w warstwie po zagęszczeniu wg metody </w:t>
            </w:r>
            <w:proofErr w:type="spellStart"/>
            <w:r w:rsidRPr="004364D7">
              <w:rPr>
                <w:rFonts w:cs="Times New Roman"/>
                <w:i w:val="0"/>
                <w:sz w:val="18"/>
                <w:szCs w:val="18"/>
              </w:rPr>
              <w:t>Proctora</w:t>
            </w:r>
            <w:proofErr w:type="spellEnd"/>
            <w:r w:rsidRPr="004364D7">
              <w:rPr>
                <w:rFonts w:cs="Times New Roman"/>
                <w:i w:val="0"/>
                <w:sz w:val="18"/>
                <w:szCs w:val="18"/>
              </w:rPr>
              <w:t xml:space="preserve"> do wskaźnika zagęszczenia Is=1,0;</w:t>
            </w:r>
          </w:p>
          <w:p w14:paraId="2EC51A3D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Współczynnik filtracji k, co najmniej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C56D2" w14:textId="77777777" w:rsidR="00CA50A4" w:rsidRPr="004364D7" w:rsidRDefault="00CA50A4" w:rsidP="00633ED0">
            <w:pPr>
              <w:pStyle w:val="Tabela"/>
              <w:keepNext/>
              <w:ind w:left="15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brak wymagań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EBAD20" w14:textId="77777777" w:rsidR="00CA50A4" w:rsidRPr="004364D7" w:rsidRDefault="00CA50A4" w:rsidP="00633ED0">
            <w:pPr>
              <w:pStyle w:val="Tabela"/>
              <w:keepNext/>
              <w:ind w:left="14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-</w:t>
            </w:r>
          </w:p>
        </w:tc>
      </w:tr>
      <w:tr w:rsidR="00CA50A4" w:rsidRPr="004364D7" w14:paraId="19726752" w14:textId="77777777" w:rsidTr="00C301BC">
        <w:trPr>
          <w:gridAfter w:val="1"/>
          <w:wAfter w:w="15" w:type="dxa"/>
          <w:cantSplit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422778" w14:textId="77777777" w:rsidR="00CA50A4" w:rsidRPr="004364D7" w:rsidRDefault="00CA50A4" w:rsidP="00633ED0">
            <w:pPr>
              <w:pStyle w:val="Tabela"/>
              <w:keepNext/>
              <w:ind w:left="83"/>
              <w:jc w:val="center"/>
              <w:rPr>
                <w:rFonts w:cs="Times New Roman"/>
                <w:i w:val="0"/>
                <w:sz w:val="18"/>
                <w:szCs w:val="18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AF112B7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 xml:space="preserve">Zawartość wody w mieszance zagęszczanej, %(m/m) wilgotności optymalnej wg metody </w:t>
            </w:r>
            <w:proofErr w:type="spellStart"/>
            <w:r w:rsidRPr="004364D7">
              <w:rPr>
                <w:rFonts w:cs="Times New Roman"/>
                <w:i w:val="0"/>
                <w:sz w:val="18"/>
                <w:szCs w:val="18"/>
              </w:rPr>
              <w:t>Proctora</w:t>
            </w:r>
            <w:proofErr w:type="spellEnd"/>
          </w:p>
        </w:tc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7D470" w14:textId="77777777" w:rsidR="00CA50A4" w:rsidRPr="004364D7" w:rsidRDefault="00CA50A4" w:rsidP="00633ED0">
            <w:pPr>
              <w:pStyle w:val="Tabela"/>
              <w:keepNext/>
              <w:ind w:left="15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80÷100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4DC459" w14:textId="77777777" w:rsidR="00CA50A4" w:rsidRPr="004364D7" w:rsidRDefault="00CA50A4" w:rsidP="00633ED0">
            <w:pPr>
              <w:pStyle w:val="Tabela"/>
              <w:keepNext/>
              <w:ind w:left="140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-</w:t>
            </w:r>
          </w:p>
        </w:tc>
      </w:tr>
      <w:tr w:rsidR="00CA50A4" w:rsidRPr="004364D7" w14:paraId="3EE92045" w14:textId="77777777" w:rsidTr="00C301BC">
        <w:trPr>
          <w:gridAfter w:val="1"/>
          <w:wAfter w:w="15" w:type="dxa"/>
        </w:trPr>
        <w:tc>
          <w:tcPr>
            <w:tcW w:w="9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F27839" w14:textId="77777777" w:rsidR="00CA50A4" w:rsidRPr="004364D7" w:rsidRDefault="00CA50A4" w:rsidP="00633ED0">
            <w:pPr>
              <w:pStyle w:val="Tabela"/>
              <w:keepNext/>
              <w:ind w:left="83"/>
              <w:jc w:val="center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4.5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FB0ED3" w14:textId="77777777" w:rsidR="00CA50A4" w:rsidRPr="004364D7" w:rsidRDefault="00CA50A4" w:rsidP="00633ED0">
            <w:pPr>
              <w:pStyle w:val="Tabela"/>
              <w:keepNext/>
              <w:ind w:left="102" w:hanging="102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Istotne cechy środowiskowe</w:t>
            </w:r>
          </w:p>
        </w:tc>
        <w:tc>
          <w:tcPr>
            <w:tcW w:w="5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4B8F9" w14:textId="77777777" w:rsidR="00CA50A4" w:rsidRPr="004364D7" w:rsidRDefault="00CA50A4" w:rsidP="00633ED0">
            <w:pPr>
              <w:pStyle w:val="Tabela"/>
              <w:keepNext/>
              <w:ind w:left="-50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>Większość substancji niebezpiecznych określonych w dyrektywie Rady 76/769/EWG zazwyczaj nie występuje w źródłach kruszywa pochodzenia mineralnego. Jednak w odniesieniu do kruszyw sztucznych i odpadowych należy badać czy zawartość substancji niebezpiecznych nie przekracza wartości dopuszczalnych wg odrębnych przepisów</w:t>
            </w:r>
          </w:p>
        </w:tc>
      </w:tr>
      <w:tr w:rsidR="00CA50A4" w:rsidRPr="004364D7" w14:paraId="4232EAD0" w14:textId="77777777">
        <w:tc>
          <w:tcPr>
            <w:tcW w:w="913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87BB8E" w14:textId="77777777" w:rsidR="00CA50A4" w:rsidRPr="004364D7" w:rsidRDefault="00CA50A4" w:rsidP="00633ED0">
            <w:pPr>
              <w:pStyle w:val="Tabela"/>
              <w:ind w:left="83"/>
              <w:rPr>
                <w:rFonts w:cs="Times New Roman"/>
                <w:i w:val="0"/>
                <w:sz w:val="18"/>
                <w:szCs w:val="18"/>
              </w:rPr>
            </w:pPr>
            <w:r w:rsidRPr="004364D7">
              <w:rPr>
                <w:rFonts w:cs="Times New Roman"/>
                <w:i w:val="0"/>
                <w:sz w:val="18"/>
                <w:szCs w:val="18"/>
              </w:rPr>
              <w:t xml:space="preserve">*) Badanie wskaźnika piaskowego SE należy wykonać na mieszance po pięciokrotnym zagęszczeniu metodą </w:t>
            </w:r>
            <w:proofErr w:type="spellStart"/>
            <w:r w:rsidRPr="004364D7">
              <w:rPr>
                <w:rFonts w:cs="Times New Roman"/>
                <w:i w:val="0"/>
                <w:sz w:val="18"/>
                <w:szCs w:val="18"/>
              </w:rPr>
              <w:t>Proctora</w:t>
            </w:r>
            <w:proofErr w:type="spellEnd"/>
            <w:r w:rsidRPr="004364D7">
              <w:rPr>
                <w:rFonts w:cs="Times New Roman"/>
                <w:i w:val="0"/>
                <w:sz w:val="18"/>
                <w:szCs w:val="18"/>
              </w:rPr>
              <w:t xml:space="preserve"> wg PN-EN 13286-2</w:t>
            </w:r>
          </w:p>
        </w:tc>
      </w:tr>
    </w:tbl>
    <w:p w14:paraId="3666F831" w14:textId="77777777" w:rsidR="00670217" w:rsidRPr="00BB7046" w:rsidRDefault="00BB7046" w:rsidP="00670217">
      <w:pPr>
        <w:pStyle w:val="Nagwek2"/>
        <w:numPr>
          <w:ilvl w:val="0"/>
          <w:numId w:val="0"/>
        </w:numPr>
        <w:rPr>
          <w:sz w:val="24"/>
          <w:szCs w:val="24"/>
        </w:rPr>
      </w:pPr>
      <w:r>
        <w:t xml:space="preserve">     </w:t>
      </w:r>
      <w:r w:rsidRPr="00BB7046">
        <w:rPr>
          <w:sz w:val="24"/>
          <w:szCs w:val="24"/>
        </w:rPr>
        <w:t>Tablica 2.</w:t>
      </w:r>
      <w:r w:rsidRPr="00BB7046">
        <w:rPr>
          <w:sz w:val="24"/>
          <w:szCs w:val="24"/>
        </w:rPr>
        <w:tab/>
        <w:t>Wymagane właściwości mieszanek niezwiązanych</w:t>
      </w:r>
    </w:p>
    <w:p w14:paraId="274C4658" w14:textId="77777777" w:rsidR="00BB7046" w:rsidRPr="004364D7" w:rsidRDefault="00BB7046" w:rsidP="00670217">
      <w:pPr>
        <w:pStyle w:val="Nagwek2"/>
        <w:numPr>
          <w:ilvl w:val="0"/>
          <w:numId w:val="0"/>
        </w:numPr>
        <w:rPr>
          <w:sz w:val="24"/>
          <w:szCs w:val="24"/>
        </w:rPr>
      </w:pPr>
    </w:p>
    <w:p w14:paraId="34336FF1" w14:textId="77777777" w:rsidR="00CA50A4" w:rsidRDefault="00633ED0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4364D7">
        <w:rPr>
          <w:sz w:val="24"/>
          <w:szCs w:val="24"/>
        </w:rPr>
        <w:t xml:space="preserve">  </w:t>
      </w:r>
      <w:r w:rsidR="00CA50A4" w:rsidRPr="00BB7046">
        <w:rPr>
          <w:b/>
          <w:sz w:val="24"/>
          <w:szCs w:val="24"/>
        </w:rPr>
        <w:t>Kontrola produkcji</w:t>
      </w:r>
    </w:p>
    <w:p w14:paraId="345A3F74" w14:textId="77777777" w:rsidR="00BB7046" w:rsidRPr="00BB7046" w:rsidRDefault="00BB7046" w:rsidP="00BB7046">
      <w:pPr>
        <w:pStyle w:val="Nagwek2"/>
        <w:numPr>
          <w:ilvl w:val="0"/>
          <w:numId w:val="0"/>
        </w:numPr>
        <w:ind w:left="360"/>
        <w:rPr>
          <w:b/>
          <w:sz w:val="24"/>
          <w:szCs w:val="24"/>
        </w:rPr>
      </w:pPr>
    </w:p>
    <w:p w14:paraId="054102E3" w14:textId="77777777" w:rsidR="00CA50A4" w:rsidRPr="004364D7" w:rsidRDefault="00CA50A4" w:rsidP="00C600F8">
      <w:pPr>
        <w:pStyle w:val="Nagwek3"/>
        <w:keepNext w:val="0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System oceny zgodności</w:t>
      </w:r>
    </w:p>
    <w:p w14:paraId="2A18655B" w14:textId="77777777" w:rsidR="00CA50A4" w:rsidRDefault="00CA50A4" w:rsidP="00BB7046">
      <w:pPr>
        <w:pStyle w:val="Specyfikacje0"/>
        <w:ind w:left="0"/>
        <w:rPr>
          <w:szCs w:val="24"/>
        </w:rPr>
      </w:pPr>
      <w:r w:rsidRPr="004364D7">
        <w:rPr>
          <w:szCs w:val="24"/>
        </w:rPr>
        <w:t>Przy produkcji mieszanek niezwiązanych należy stosować system 4.</w:t>
      </w:r>
    </w:p>
    <w:p w14:paraId="04F511F4" w14:textId="77777777" w:rsidR="00BB7046" w:rsidRPr="004364D7" w:rsidRDefault="00BB7046" w:rsidP="00BB7046">
      <w:pPr>
        <w:pStyle w:val="Specyfikacje0"/>
        <w:ind w:left="0"/>
        <w:rPr>
          <w:szCs w:val="24"/>
        </w:rPr>
      </w:pPr>
    </w:p>
    <w:p w14:paraId="48BE7277" w14:textId="77777777" w:rsidR="00CA50A4" w:rsidRPr="004364D7" w:rsidRDefault="00CA50A4" w:rsidP="00C600F8">
      <w:pPr>
        <w:pStyle w:val="Nagwek3"/>
        <w:keepNext w:val="0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Kontrola procesu produkcyjnego</w:t>
      </w:r>
    </w:p>
    <w:p w14:paraId="4D3A1B3E" w14:textId="77777777" w:rsidR="00CA50A4" w:rsidRPr="004364D7" w:rsidRDefault="00CA50A4" w:rsidP="00452F92">
      <w:pPr>
        <w:pStyle w:val="Nagwek4"/>
        <w:numPr>
          <w:ilvl w:val="3"/>
          <w:numId w:val="56"/>
        </w:numPr>
        <w:ind w:left="993" w:hanging="993"/>
        <w:rPr>
          <w:szCs w:val="24"/>
        </w:rPr>
      </w:pPr>
      <w:r w:rsidRPr="004364D7">
        <w:rPr>
          <w:szCs w:val="24"/>
        </w:rPr>
        <w:t>Pobieranie próbek</w:t>
      </w:r>
    </w:p>
    <w:p w14:paraId="4933F576" w14:textId="77777777" w:rsidR="00CA50A4" w:rsidRPr="004364D7" w:rsidRDefault="00CA50A4" w:rsidP="00BB7046">
      <w:pPr>
        <w:ind w:left="0"/>
        <w:rPr>
          <w:szCs w:val="24"/>
        </w:rPr>
      </w:pPr>
      <w:r w:rsidRPr="004364D7">
        <w:rPr>
          <w:szCs w:val="24"/>
        </w:rPr>
        <w:t>Pobieranie próbek i ich przygotowanie do badań powinno być zgodne z PN-EN 13286-1.</w:t>
      </w:r>
    </w:p>
    <w:p w14:paraId="695C84D5" w14:textId="77777777" w:rsidR="00CA50A4" w:rsidRPr="004364D7" w:rsidRDefault="00CA50A4" w:rsidP="00452F92">
      <w:pPr>
        <w:pStyle w:val="Nagwek4"/>
        <w:numPr>
          <w:ilvl w:val="3"/>
          <w:numId w:val="56"/>
        </w:numPr>
        <w:ind w:left="993" w:hanging="993"/>
        <w:rPr>
          <w:szCs w:val="24"/>
        </w:rPr>
      </w:pPr>
      <w:r w:rsidRPr="004364D7">
        <w:rPr>
          <w:szCs w:val="24"/>
        </w:rPr>
        <w:t>Zakładowa kontrola produkcji</w:t>
      </w:r>
    </w:p>
    <w:p w14:paraId="1D60DED6" w14:textId="77777777" w:rsidR="00CA50A4" w:rsidRPr="004364D7" w:rsidRDefault="00CA50A4" w:rsidP="00BB7046">
      <w:pPr>
        <w:ind w:left="0"/>
        <w:rPr>
          <w:szCs w:val="24"/>
        </w:rPr>
      </w:pPr>
      <w:r w:rsidRPr="004364D7">
        <w:rPr>
          <w:szCs w:val="24"/>
        </w:rPr>
        <w:t>Producent musi prowadzić zakładową kontrolę produkcji (ZKP) zgodnie z WT-4 Mieszanki niezwiązane do dróg krajowych, załącznik C, aby zapewnić, że wyrób spełnia wymagania.</w:t>
      </w:r>
    </w:p>
    <w:p w14:paraId="28516A19" w14:textId="77777777" w:rsidR="00CA50A4" w:rsidRPr="004364D7" w:rsidRDefault="00CA50A4" w:rsidP="00452F92">
      <w:pPr>
        <w:pStyle w:val="Nagwek4"/>
        <w:numPr>
          <w:ilvl w:val="3"/>
          <w:numId w:val="56"/>
        </w:numPr>
        <w:ind w:left="993" w:hanging="993"/>
        <w:rPr>
          <w:szCs w:val="24"/>
        </w:rPr>
      </w:pPr>
      <w:r w:rsidRPr="004364D7">
        <w:rPr>
          <w:szCs w:val="24"/>
        </w:rPr>
        <w:t>Uziarnienie</w:t>
      </w:r>
    </w:p>
    <w:p w14:paraId="565FF6F4" w14:textId="77777777" w:rsidR="00CA50A4" w:rsidRDefault="00CA50A4" w:rsidP="00BB7046">
      <w:pPr>
        <w:ind w:left="0"/>
        <w:rPr>
          <w:szCs w:val="24"/>
        </w:rPr>
      </w:pPr>
      <w:r w:rsidRPr="004364D7">
        <w:rPr>
          <w:szCs w:val="24"/>
        </w:rPr>
        <w:t xml:space="preserve">Wymaga się, aby 90% uziarnień mieszanek zbadanych w ramach ZKP w okresie 6 miesięcy spełniało wymagania kategorii podanych w tablicach 3÷4, aby zapewnić jednorodność i ciągłość uziarnienia mieszanek. Wymagania dotyczą produkowanej i dostarczanej mieszanki (porównanie z deklarowaną przez producenta wartością S). Jeśli mieszanka zawiera nadmierną zawartość </w:t>
      </w:r>
      <w:proofErr w:type="spellStart"/>
      <w:r w:rsidRPr="004364D7">
        <w:rPr>
          <w:szCs w:val="24"/>
        </w:rPr>
        <w:t>ziarn</w:t>
      </w:r>
      <w:proofErr w:type="spellEnd"/>
      <w:r w:rsidRPr="004364D7">
        <w:rPr>
          <w:szCs w:val="24"/>
        </w:rPr>
        <w:t xml:space="preserve"> słabych wymaganie dotyczy deklarowanego </w:t>
      </w:r>
      <w:r w:rsidRPr="004364D7">
        <w:rPr>
          <w:szCs w:val="24"/>
        </w:rPr>
        <w:tab/>
        <w:t xml:space="preserve">przez producenta uziarnienia mieszanki po pięciokrotnym zagęszczeniu metodą </w:t>
      </w:r>
      <w:proofErr w:type="spellStart"/>
      <w:r w:rsidRPr="004364D7">
        <w:rPr>
          <w:szCs w:val="24"/>
        </w:rPr>
        <w:t>Proctora</w:t>
      </w:r>
      <w:proofErr w:type="spellEnd"/>
      <w:r w:rsidRPr="004364D7">
        <w:rPr>
          <w:szCs w:val="24"/>
        </w:rPr>
        <w:t>.</w:t>
      </w:r>
    </w:p>
    <w:p w14:paraId="3A91DF7C" w14:textId="77777777" w:rsidR="00BB7046" w:rsidRDefault="00BB7046" w:rsidP="00BB7046">
      <w:pPr>
        <w:ind w:left="0"/>
        <w:rPr>
          <w:szCs w:val="24"/>
        </w:rPr>
      </w:pPr>
    </w:p>
    <w:p w14:paraId="093760A8" w14:textId="77777777" w:rsidR="00BB7046" w:rsidRDefault="00BB7046" w:rsidP="00BB7046">
      <w:pPr>
        <w:ind w:left="0"/>
        <w:rPr>
          <w:szCs w:val="24"/>
        </w:rPr>
      </w:pPr>
    </w:p>
    <w:p w14:paraId="2C83C0E2" w14:textId="77777777" w:rsidR="00BB7046" w:rsidRDefault="00BB7046" w:rsidP="00BB7046">
      <w:pPr>
        <w:ind w:left="0"/>
        <w:rPr>
          <w:szCs w:val="24"/>
        </w:rPr>
      </w:pPr>
    </w:p>
    <w:p w14:paraId="558B6C40" w14:textId="77777777" w:rsidR="00BB7046" w:rsidRDefault="00BB7046" w:rsidP="00BB7046">
      <w:pPr>
        <w:ind w:left="0"/>
        <w:rPr>
          <w:szCs w:val="24"/>
        </w:rPr>
      </w:pPr>
    </w:p>
    <w:p w14:paraId="60C4BE65" w14:textId="77777777" w:rsidR="00BB7046" w:rsidRPr="004364D7" w:rsidRDefault="00BB7046" w:rsidP="00BB7046">
      <w:pPr>
        <w:ind w:left="0"/>
        <w:rPr>
          <w:szCs w:val="24"/>
        </w:rPr>
      </w:pPr>
    </w:p>
    <w:p w14:paraId="76C91F26" w14:textId="77777777" w:rsidR="00CA50A4" w:rsidRPr="004364D7" w:rsidRDefault="00CA50A4" w:rsidP="00CA50A4">
      <w:pPr>
        <w:pStyle w:val="Tytutablicyrysunku"/>
        <w:jc w:val="both"/>
        <w:rPr>
          <w:szCs w:val="24"/>
        </w:rPr>
      </w:pPr>
      <w:r w:rsidRPr="004364D7">
        <w:rPr>
          <w:szCs w:val="24"/>
        </w:rPr>
        <w:lastRenderedPageBreak/>
        <w:t>Tablica 3</w:t>
      </w:r>
      <w:r w:rsidRPr="004364D7">
        <w:rPr>
          <w:szCs w:val="24"/>
        </w:rPr>
        <w:tab/>
        <w:t xml:space="preserve">Wymagania wobec jednorodności uziarnienia na sitach kontrolnych – </w:t>
      </w:r>
      <w:r w:rsidRPr="004364D7">
        <w:rPr>
          <w:szCs w:val="24"/>
        </w:rPr>
        <w:tab/>
      </w:r>
      <w:r w:rsidRPr="004364D7">
        <w:rPr>
          <w:szCs w:val="24"/>
        </w:rPr>
        <w:tab/>
      </w:r>
      <w:r w:rsidRPr="004364D7">
        <w:rPr>
          <w:szCs w:val="24"/>
        </w:rPr>
        <w:tab/>
        <w:t>podbudowa pomocnicza.</w:t>
      </w:r>
    </w:p>
    <w:tbl>
      <w:tblPr>
        <w:tblW w:w="9243" w:type="dxa"/>
        <w:tblInd w:w="709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672"/>
        <w:gridCol w:w="851"/>
        <w:gridCol w:w="747"/>
        <w:gridCol w:w="745"/>
        <w:gridCol w:w="747"/>
        <w:gridCol w:w="745"/>
        <w:gridCol w:w="747"/>
        <w:gridCol w:w="746"/>
        <w:gridCol w:w="747"/>
        <w:gridCol w:w="745"/>
        <w:gridCol w:w="751"/>
      </w:tblGrid>
      <w:tr w:rsidR="00CA50A4" w:rsidRPr="004364D7" w14:paraId="337576B0" w14:textId="77777777"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CFBAE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Mieszanka niezwiązana</w:t>
            </w:r>
          </w:p>
        </w:tc>
        <w:tc>
          <w:tcPr>
            <w:tcW w:w="75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FF3E4" w14:textId="77777777" w:rsidR="00CA50A4" w:rsidRPr="004364D7" w:rsidRDefault="00CA50A4" w:rsidP="001E55DF">
            <w:pPr>
              <w:pStyle w:val="Tabela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Porównanie z deklarowaną przez producenta wartością (S)</w:t>
            </w:r>
          </w:p>
          <w:p w14:paraId="140C35B7" w14:textId="77777777" w:rsidR="00CA50A4" w:rsidRPr="004364D7" w:rsidRDefault="00CA50A4" w:rsidP="001E55DF">
            <w:pPr>
              <w:pStyle w:val="Tabela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Tolerancje przesiewu przez sito (mm), %(m/m)</w:t>
            </w:r>
          </w:p>
        </w:tc>
      </w:tr>
      <w:tr w:rsidR="00CA50A4" w:rsidRPr="004364D7" w14:paraId="01D87883" w14:textId="77777777"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7032C" w14:textId="77777777" w:rsidR="00CA50A4" w:rsidRPr="004364D7" w:rsidRDefault="00CA50A4" w:rsidP="001E55DF">
            <w:pPr>
              <w:pStyle w:val="Tabela"/>
              <w:jc w:val="center"/>
              <w:rPr>
                <w:rFonts w:cs="Times New Roman"/>
                <w:i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18287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0,5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96330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F02E0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E2E6E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810E4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5,6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D005B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8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34A8C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11,2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FAC23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16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B74EF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22,4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1D3D6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31,5</w:t>
            </w:r>
          </w:p>
        </w:tc>
      </w:tr>
      <w:tr w:rsidR="00CA50A4" w:rsidRPr="004364D7" w14:paraId="3D3B51FD" w14:textId="7777777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3DCCE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0/31,5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AB2EB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±5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E90F3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± 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BA13A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± 7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51DF0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± 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A614B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363AB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± 8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386C5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5D967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± 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23A34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FCB6A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</w:t>
            </w:r>
          </w:p>
        </w:tc>
      </w:tr>
    </w:tbl>
    <w:p w14:paraId="27C51E65" w14:textId="77777777" w:rsidR="00CA50A4" w:rsidRPr="004364D7" w:rsidRDefault="00CA50A4" w:rsidP="00CA50A4">
      <w:pPr>
        <w:pStyle w:val="Tytutablicyrysunku"/>
        <w:jc w:val="both"/>
        <w:rPr>
          <w:szCs w:val="24"/>
        </w:rPr>
      </w:pPr>
    </w:p>
    <w:p w14:paraId="502BC71B" w14:textId="77777777" w:rsidR="00CA50A4" w:rsidRPr="004364D7" w:rsidRDefault="00CA50A4" w:rsidP="00CA50A4">
      <w:pPr>
        <w:pStyle w:val="Tytutablicyrysunku"/>
        <w:jc w:val="both"/>
        <w:rPr>
          <w:szCs w:val="24"/>
        </w:rPr>
      </w:pPr>
      <w:r w:rsidRPr="004364D7">
        <w:rPr>
          <w:szCs w:val="24"/>
        </w:rPr>
        <w:t>Tablica 4</w:t>
      </w:r>
      <w:r w:rsidRPr="004364D7">
        <w:rPr>
          <w:szCs w:val="24"/>
        </w:rPr>
        <w:tab/>
        <w:t xml:space="preserve">Wymagania wobec jednorodności uziarnienia na sitach kontrolnych – </w:t>
      </w:r>
      <w:r w:rsidRPr="004364D7">
        <w:rPr>
          <w:szCs w:val="24"/>
        </w:rPr>
        <w:tab/>
      </w:r>
      <w:r w:rsidRPr="004364D7">
        <w:rPr>
          <w:szCs w:val="24"/>
        </w:rPr>
        <w:tab/>
      </w:r>
      <w:r w:rsidRPr="004364D7">
        <w:rPr>
          <w:szCs w:val="24"/>
        </w:rPr>
        <w:tab/>
        <w:t>podbudowa zasadnicza.</w:t>
      </w:r>
    </w:p>
    <w:tbl>
      <w:tblPr>
        <w:tblW w:w="9204" w:type="dxa"/>
        <w:tblInd w:w="709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394"/>
        <w:gridCol w:w="746"/>
        <w:gridCol w:w="747"/>
        <w:gridCol w:w="745"/>
        <w:gridCol w:w="747"/>
        <w:gridCol w:w="745"/>
        <w:gridCol w:w="747"/>
        <w:gridCol w:w="746"/>
        <w:gridCol w:w="747"/>
        <w:gridCol w:w="840"/>
        <w:gridCol w:w="1000"/>
      </w:tblGrid>
      <w:tr w:rsidR="00CA50A4" w:rsidRPr="004364D7" w14:paraId="17590EAE" w14:textId="77777777" w:rsidTr="00633ED0">
        <w:tc>
          <w:tcPr>
            <w:tcW w:w="1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23C69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Mieszanka niezwiązana</w:t>
            </w:r>
          </w:p>
        </w:tc>
        <w:tc>
          <w:tcPr>
            <w:tcW w:w="78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46DAC" w14:textId="77777777" w:rsidR="00CA50A4" w:rsidRPr="004364D7" w:rsidRDefault="00CA50A4" w:rsidP="001E55DF">
            <w:pPr>
              <w:pStyle w:val="Tabela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Porównanie z deklarowaną przez producenta wartością (S)</w:t>
            </w:r>
          </w:p>
          <w:p w14:paraId="0F003E0C" w14:textId="77777777" w:rsidR="00CA50A4" w:rsidRPr="004364D7" w:rsidRDefault="00CA50A4" w:rsidP="001E55DF">
            <w:pPr>
              <w:pStyle w:val="Tabela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Tolerancje przesiewu przez sito (mm), %(m/m)</w:t>
            </w:r>
          </w:p>
        </w:tc>
      </w:tr>
      <w:tr w:rsidR="00CA50A4" w:rsidRPr="004364D7" w14:paraId="29C1EDCB" w14:textId="77777777" w:rsidTr="00633ED0">
        <w:tc>
          <w:tcPr>
            <w:tcW w:w="1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4E527" w14:textId="77777777" w:rsidR="00CA50A4" w:rsidRPr="004364D7" w:rsidRDefault="00CA50A4" w:rsidP="001E55DF">
            <w:pPr>
              <w:pStyle w:val="Tabela"/>
              <w:jc w:val="center"/>
              <w:rPr>
                <w:rFonts w:cs="Times New Roman"/>
                <w:i w:val="0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7EEFF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0,5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880B5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E71F3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65B16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10C5F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5,6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466E4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8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BEC27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11,2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F7E44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BD855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22,4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728B9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31,5</w:t>
            </w:r>
          </w:p>
        </w:tc>
      </w:tr>
      <w:tr w:rsidR="00CA50A4" w:rsidRPr="004364D7" w14:paraId="200AC1F7" w14:textId="77777777" w:rsidTr="00633ED0"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C3B26" w14:textId="77777777" w:rsidR="00CA50A4" w:rsidRPr="004364D7" w:rsidRDefault="00CA50A4" w:rsidP="001C7CF6">
            <w:pPr>
              <w:pStyle w:val="Tabela"/>
              <w:ind w:left="142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0/31,5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5CF56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± 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FE85D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± 5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2149F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± 7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DF3A0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± 8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80F20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91BD7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± 8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DB915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23A63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± 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6C70C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F0474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</w:t>
            </w:r>
          </w:p>
        </w:tc>
      </w:tr>
    </w:tbl>
    <w:p w14:paraId="57BFE2D1" w14:textId="77777777" w:rsidR="00CA50A4" w:rsidRPr="004364D7" w:rsidRDefault="00CA50A4" w:rsidP="00CA50A4">
      <w:pPr>
        <w:pStyle w:val="Tytutablicyrysunku"/>
        <w:jc w:val="both"/>
        <w:rPr>
          <w:szCs w:val="24"/>
        </w:rPr>
      </w:pPr>
    </w:p>
    <w:p w14:paraId="776D4DB4" w14:textId="77777777" w:rsidR="00CA50A4" w:rsidRPr="004364D7" w:rsidRDefault="00CA50A4" w:rsidP="00BB7046">
      <w:pPr>
        <w:ind w:left="0"/>
        <w:rPr>
          <w:szCs w:val="24"/>
        </w:rPr>
      </w:pPr>
      <w:r w:rsidRPr="004364D7">
        <w:rPr>
          <w:szCs w:val="24"/>
        </w:rPr>
        <w:t xml:space="preserve">Krzywa uziarnienia (S) deklarowana przez producenta mieszanek powinna nie tylko mieścić się w odpowiednich krzywych uziarnienia (rys. 1 i 2) ograniczonych przerywanymi liniami (SDV) z uwzględnieniem dopuszczalnych tolerancji podanych w tablicach 3 i 4, ale powinna również spełniać wymagania ciągłości uziarnienia zawarte w tablicy 6.  </w:t>
      </w:r>
    </w:p>
    <w:p w14:paraId="374AF42B" w14:textId="77777777" w:rsidR="00CA50A4" w:rsidRPr="004364D7" w:rsidRDefault="00CA50A4" w:rsidP="00CA50A4">
      <w:pPr>
        <w:pStyle w:val="Tytutablicyrysunku"/>
        <w:jc w:val="both"/>
        <w:rPr>
          <w:szCs w:val="24"/>
        </w:rPr>
      </w:pPr>
      <w:r w:rsidRPr="004364D7">
        <w:rPr>
          <w:szCs w:val="24"/>
        </w:rPr>
        <w:t>Tablica 6</w:t>
      </w:r>
      <w:r w:rsidRPr="004364D7">
        <w:rPr>
          <w:szCs w:val="24"/>
        </w:rPr>
        <w:tab/>
        <w:t xml:space="preserve">Wymagania wobec ciągłości uziarnienia na sitach </w:t>
      </w:r>
      <w:proofErr w:type="gramStart"/>
      <w:r w:rsidRPr="004364D7">
        <w:rPr>
          <w:szCs w:val="24"/>
        </w:rPr>
        <w:t>kontrolnych  -</w:t>
      </w:r>
      <w:proofErr w:type="gramEnd"/>
      <w:r w:rsidRPr="004364D7">
        <w:rPr>
          <w:szCs w:val="24"/>
        </w:rPr>
        <w:t xml:space="preserve"> różnice </w:t>
      </w:r>
      <w:r w:rsidRPr="004364D7">
        <w:rPr>
          <w:szCs w:val="24"/>
        </w:rPr>
        <w:tab/>
      </w:r>
      <w:r w:rsidRPr="004364D7">
        <w:rPr>
          <w:szCs w:val="24"/>
        </w:rPr>
        <w:tab/>
      </w:r>
      <w:r w:rsidRPr="004364D7">
        <w:rPr>
          <w:szCs w:val="24"/>
        </w:rPr>
        <w:tab/>
        <w:t xml:space="preserve">w przesiewach podczas badań kontrolnych produkowanych mieszanek – </w:t>
      </w:r>
      <w:r w:rsidRPr="004364D7">
        <w:rPr>
          <w:szCs w:val="24"/>
        </w:rPr>
        <w:tab/>
      </w:r>
      <w:r w:rsidRPr="004364D7">
        <w:rPr>
          <w:szCs w:val="24"/>
        </w:rPr>
        <w:tab/>
      </w:r>
      <w:r w:rsidRPr="004364D7">
        <w:rPr>
          <w:szCs w:val="24"/>
        </w:rPr>
        <w:tab/>
        <w:t>podbudowa zasadnicza.</w:t>
      </w:r>
    </w:p>
    <w:tbl>
      <w:tblPr>
        <w:tblW w:w="9604" w:type="dxa"/>
        <w:tblInd w:w="709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204"/>
        <w:gridCol w:w="610"/>
        <w:gridCol w:w="537"/>
        <w:gridCol w:w="509"/>
        <w:gridCol w:w="537"/>
        <w:gridCol w:w="509"/>
        <w:gridCol w:w="537"/>
        <w:gridCol w:w="508"/>
        <w:gridCol w:w="538"/>
        <w:gridCol w:w="509"/>
        <w:gridCol w:w="537"/>
        <w:gridCol w:w="497"/>
        <w:gridCol w:w="525"/>
        <w:gridCol w:w="498"/>
        <w:gridCol w:w="524"/>
        <w:gridCol w:w="468"/>
        <w:gridCol w:w="557"/>
      </w:tblGrid>
      <w:tr w:rsidR="00CA50A4" w:rsidRPr="004364D7" w14:paraId="56512F8A" w14:textId="77777777" w:rsidTr="00670217">
        <w:tc>
          <w:tcPr>
            <w:tcW w:w="12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5E02D" w14:textId="77777777" w:rsidR="00CA50A4" w:rsidRPr="004364D7" w:rsidRDefault="00CA50A4" w:rsidP="001E55DF">
            <w:pPr>
              <w:pStyle w:val="Tabela"/>
              <w:ind w:left="171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Mieszanka niezwiązana</w:t>
            </w:r>
          </w:p>
        </w:tc>
        <w:tc>
          <w:tcPr>
            <w:tcW w:w="840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5EDED" w14:textId="77777777" w:rsidR="00CA50A4" w:rsidRPr="004364D7" w:rsidRDefault="00CA50A4" w:rsidP="001E55DF">
            <w:pPr>
              <w:pStyle w:val="Tabela"/>
              <w:keepNext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Minimalna i </w:t>
            </w:r>
            <w:proofErr w:type="spellStart"/>
            <w:r w:rsidRPr="004364D7">
              <w:rPr>
                <w:rFonts w:cs="Times New Roman"/>
                <w:i w:val="0"/>
                <w:sz w:val="20"/>
                <w:szCs w:val="20"/>
              </w:rPr>
              <w:t>maksymalana</w:t>
            </w:r>
            <w:proofErr w:type="spellEnd"/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 zawartość frakcji w mieszankach:</w:t>
            </w:r>
          </w:p>
          <w:p w14:paraId="50B54CD4" w14:textId="77777777" w:rsidR="00CA50A4" w:rsidRPr="004364D7" w:rsidRDefault="00CA50A4" w:rsidP="001E55DF">
            <w:pPr>
              <w:pStyle w:val="Tabela"/>
              <w:keepNext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[różnice przesiewów w %(m/m) przez sito (mm)]</w:t>
            </w:r>
          </w:p>
        </w:tc>
      </w:tr>
      <w:tr w:rsidR="00CA50A4" w:rsidRPr="004364D7" w14:paraId="3E90CFBC" w14:textId="77777777" w:rsidTr="00670217"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9A8C3" w14:textId="77777777" w:rsidR="00CA50A4" w:rsidRPr="004364D7" w:rsidRDefault="00CA50A4" w:rsidP="001E55DF">
            <w:pPr>
              <w:pStyle w:val="Tabela"/>
              <w:keepNext/>
              <w:jc w:val="center"/>
              <w:rPr>
                <w:rFonts w:cs="Times New Roman"/>
                <w:i w:val="0"/>
                <w:sz w:val="20"/>
                <w:szCs w:val="2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BFC55" w14:textId="77777777" w:rsidR="00CA50A4" w:rsidRPr="004364D7" w:rsidRDefault="00CA50A4" w:rsidP="00633ED0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1/2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C2B42" w14:textId="77777777" w:rsidR="00CA50A4" w:rsidRPr="004364D7" w:rsidRDefault="00CA50A4" w:rsidP="00633ED0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2/4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46FC6" w14:textId="77777777" w:rsidR="00CA50A4" w:rsidRPr="004364D7" w:rsidRDefault="00CA50A4" w:rsidP="00633ED0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2/5,6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0CEE1" w14:textId="77777777" w:rsidR="00CA50A4" w:rsidRPr="004364D7" w:rsidRDefault="00CA50A4" w:rsidP="00633ED0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4/8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D6050" w14:textId="77777777" w:rsidR="00CA50A4" w:rsidRPr="004364D7" w:rsidRDefault="00CA50A4" w:rsidP="00633ED0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5,6/11,2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496FC" w14:textId="77777777" w:rsidR="00CA50A4" w:rsidRPr="004364D7" w:rsidRDefault="00CA50A4" w:rsidP="00633ED0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8/16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104AE" w14:textId="77777777" w:rsidR="00CA50A4" w:rsidRPr="004364D7" w:rsidRDefault="00CA50A4" w:rsidP="00633ED0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11,2/22,4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7DD2" w14:textId="77777777" w:rsidR="00CA50A4" w:rsidRPr="004364D7" w:rsidRDefault="00CA50A4" w:rsidP="00633ED0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16/31,5</w:t>
            </w:r>
          </w:p>
        </w:tc>
      </w:tr>
      <w:tr w:rsidR="00CA50A4" w:rsidRPr="004364D7" w14:paraId="2E36806D" w14:textId="77777777" w:rsidTr="00670217">
        <w:tc>
          <w:tcPr>
            <w:tcW w:w="12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E2F18" w14:textId="77777777" w:rsidR="00CA50A4" w:rsidRPr="004364D7" w:rsidRDefault="00CA50A4" w:rsidP="001E55DF">
            <w:pPr>
              <w:pStyle w:val="Tabela"/>
              <w:keepNext/>
              <w:jc w:val="center"/>
              <w:rPr>
                <w:rFonts w:cs="Times New Roman"/>
                <w:i w:val="0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196B8" w14:textId="77777777" w:rsidR="00CA50A4" w:rsidRPr="004364D7" w:rsidRDefault="00CA50A4" w:rsidP="00633ED0">
            <w:pPr>
              <w:pStyle w:val="Tabela"/>
              <w:keepNext/>
              <w:ind w:left="-7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min.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FD301" w14:textId="77777777" w:rsidR="00CA50A4" w:rsidRPr="004364D7" w:rsidRDefault="00CA50A4" w:rsidP="00633ED0">
            <w:pPr>
              <w:pStyle w:val="Tabela"/>
              <w:keepNext/>
              <w:ind w:left="-7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max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EB61E" w14:textId="77777777" w:rsidR="00CA50A4" w:rsidRPr="004364D7" w:rsidRDefault="00CA50A4" w:rsidP="00633ED0">
            <w:pPr>
              <w:pStyle w:val="Tabela"/>
              <w:keepNext/>
              <w:ind w:left="-7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min.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D4DF9" w14:textId="77777777" w:rsidR="00CA50A4" w:rsidRPr="004364D7" w:rsidRDefault="00633ED0" w:rsidP="00633ED0">
            <w:pPr>
              <w:pStyle w:val="Tabela"/>
              <w:keepNext/>
              <w:ind w:left="-7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max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548B0" w14:textId="77777777" w:rsidR="00CA50A4" w:rsidRPr="004364D7" w:rsidRDefault="00CA50A4" w:rsidP="00633ED0">
            <w:pPr>
              <w:pStyle w:val="Tabela"/>
              <w:keepNext/>
              <w:ind w:left="-7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min.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4BBF" w14:textId="77777777" w:rsidR="00CA50A4" w:rsidRPr="004364D7" w:rsidRDefault="00633ED0" w:rsidP="00633ED0">
            <w:pPr>
              <w:pStyle w:val="Tabela"/>
              <w:keepNext/>
              <w:ind w:left="-7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max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0C6FD" w14:textId="77777777" w:rsidR="00CA50A4" w:rsidRPr="004364D7" w:rsidRDefault="00CA50A4" w:rsidP="00633ED0">
            <w:pPr>
              <w:pStyle w:val="Tabela"/>
              <w:keepNext/>
              <w:ind w:left="-7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min.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EA143" w14:textId="77777777" w:rsidR="00CA50A4" w:rsidRPr="004364D7" w:rsidRDefault="00633ED0" w:rsidP="00633ED0">
            <w:pPr>
              <w:pStyle w:val="Tabela"/>
              <w:keepNext/>
              <w:ind w:left="-7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max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D80E0" w14:textId="77777777" w:rsidR="00CA50A4" w:rsidRPr="004364D7" w:rsidRDefault="00CA50A4" w:rsidP="00633ED0">
            <w:pPr>
              <w:pStyle w:val="Tabela"/>
              <w:keepNext/>
              <w:ind w:left="-7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min.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5DCD4" w14:textId="77777777" w:rsidR="00CA50A4" w:rsidRPr="004364D7" w:rsidRDefault="00633ED0" w:rsidP="00633ED0">
            <w:pPr>
              <w:pStyle w:val="Tabela"/>
              <w:keepNext/>
              <w:ind w:left="-7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max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5877B" w14:textId="77777777" w:rsidR="00CA50A4" w:rsidRPr="004364D7" w:rsidRDefault="00633ED0" w:rsidP="00633ED0">
            <w:pPr>
              <w:pStyle w:val="Tabela"/>
              <w:keepNext/>
              <w:ind w:left="-7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min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B6B0D" w14:textId="77777777" w:rsidR="00CA50A4" w:rsidRPr="004364D7" w:rsidRDefault="00CA50A4" w:rsidP="00633ED0">
            <w:pPr>
              <w:pStyle w:val="Tabela"/>
              <w:keepNext/>
              <w:ind w:left="-7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max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6A4BF" w14:textId="77777777" w:rsidR="00CA50A4" w:rsidRPr="004364D7" w:rsidRDefault="00CA50A4" w:rsidP="00633ED0">
            <w:pPr>
              <w:pStyle w:val="Tabela"/>
              <w:keepNext/>
              <w:ind w:left="-7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min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AF0C0" w14:textId="77777777" w:rsidR="00CA50A4" w:rsidRPr="004364D7" w:rsidRDefault="00CA50A4" w:rsidP="00633ED0">
            <w:pPr>
              <w:pStyle w:val="Tabela"/>
              <w:keepNext/>
              <w:ind w:left="-7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max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2ECE4" w14:textId="77777777" w:rsidR="00CA50A4" w:rsidRPr="004364D7" w:rsidRDefault="00633ED0" w:rsidP="00633ED0">
            <w:pPr>
              <w:pStyle w:val="Tabela"/>
              <w:keepNext/>
              <w:ind w:left="-7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min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6931D" w14:textId="77777777" w:rsidR="00CA50A4" w:rsidRPr="004364D7" w:rsidRDefault="00633ED0" w:rsidP="00633ED0">
            <w:pPr>
              <w:pStyle w:val="Tabela"/>
              <w:keepNext/>
              <w:ind w:left="-7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max</w:t>
            </w:r>
          </w:p>
        </w:tc>
      </w:tr>
      <w:tr w:rsidR="00CA50A4" w:rsidRPr="004364D7" w14:paraId="64FEA063" w14:textId="77777777" w:rsidTr="0067021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9949C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0/31,5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71BA8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CE6F5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15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50033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7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56B09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20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80F30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B72E3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34F1F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F3E3E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25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38C2A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51793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646F4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CF5B3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25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AC5EB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7A5CF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0BD16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2A206" w14:textId="77777777" w:rsidR="00CA50A4" w:rsidRPr="004364D7" w:rsidRDefault="00CA50A4" w:rsidP="001E55DF">
            <w:pPr>
              <w:pStyle w:val="Tabela"/>
              <w:keepNext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</w:t>
            </w:r>
          </w:p>
        </w:tc>
      </w:tr>
    </w:tbl>
    <w:p w14:paraId="175BD880" w14:textId="77777777" w:rsidR="00CA50A4" w:rsidRPr="004364D7" w:rsidRDefault="00CA50A4" w:rsidP="00CA50A4">
      <w:pPr>
        <w:pStyle w:val="Tytutablicyrysunku"/>
        <w:jc w:val="both"/>
        <w:rPr>
          <w:szCs w:val="24"/>
        </w:rPr>
      </w:pPr>
    </w:p>
    <w:p w14:paraId="398D5482" w14:textId="77777777" w:rsidR="00CA50A4" w:rsidRPr="004364D7" w:rsidRDefault="00CA50A4" w:rsidP="00452F92">
      <w:pPr>
        <w:pStyle w:val="Nagwek4"/>
        <w:numPr>
          <w:ilvl w:val="3"/>
          <w:numId w:val="56"/>
        </w:numPr>
        <w:ind w:left="993" w:hanging="993"/>
        <w:rPr>
          <w:szCs w:val="24"/>
        </w:rPr>
      </w:pPr>
      <w:r w:rsidRPr="004364D7">
        <w:rPr>
          <w:szCs w:val="24"/>
        </w:rPr>
        <w:t>Gęstość szkieletu mieszanki</w:t>
      </w:r>
    </w:p>
    <w:p w14:paraId="7DEFC6EE" w14:textId="77777777" w:rsidR="00CA50A4" w:rsidRDefault="00CA50A4" w:rsidP="00BB7046">
      <w:pPr>
        <w:pStyle w:val="Specyfikacje0"/>
        <w:ind w:left="0"/>
        <w:rPr>
          <w:szCs w:val="24"/>
        </w:rPr>
      </w:pPr>
      <w:r w:rsidRPr="004364D7">
        <w:rPr>
          <w:szCs w:val="24"/>
        </w:rPr>
        <w:t xml:space="preserve">W ramach ZKP należy określać gęstość szkieletu i optymalną zawartość wody w badaniu </w:t>
      </w:r>
      <w:proofErr w:type="spellStart"/>
      <w:r w:rsidRPr="004364D7">
        <w:rPr>
          <w:szCs w:val="24"/>
        </w:rPr>
        <w:t>Proctora</w:t>
      </w:r>
      <w:proofErr w:type="spellEnd"/>
      <w:r w:rsidRPr="004364D7">
        <w:rPr>
          <w:szCs w:val="24"/>
        </w:rPr>
        <w:t xml:space="preserve"> wg PN-EN 13286-2.</w:t>
      </w:r>
      <w:r w:rsidR="00BB7046">
        <w:rPr>
          <w:szCs w:val="24"/>
        </w:rPr>
        <w:t xml:space="preserve"> </w:t>
      </w:r>
      <w:r w:rsidRPr="004364D7">
        <w:rPr>
          <w:szCs w:val="24"/>
        </w:rPr>
        <w:t xml:space="preserve">Zawartość pyłów w próbce należy podawać. </w:t>
      </w:r>
    </w:p>
    <w:p w14:paraId="72AF9224" w14:textId="77777777" w:rsidR="00BB7046" w:rsidRPr="004364D7" w:rsidRDefault="00BB7046" w:rsidP="00BB7046">
      <w:pPr>
        <w:pStyle w:val="Specyfikacje0"/>
        <w:ind w:left="0"/>
        <w:rPr>
          <w:szCs w:val="24"/>
        </w:rPr>
      </w:pPr>
    </w:p>
    <w:p w14:paraId="54866EAE" w14:textId="77777777" w:rsidR="00CA50A4" w:rsidRPr="00BB7046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BB7046">
        <w:rPr>
          <w:b/>
          <w:sz w:val="24"/>
          <w:szCs w:val="24"/>
        </w:rPr>
        <w:t>Oznakowanie dostaw</w:t>
      </w:r>
    </w:p>
    <w:p w14:paraId="4450EFF0" w14:textId="77777777" w:rsidR="00CA50A4" w:rsidRPr="004364D7" w:rsidRDefault="00CA50A4" w:rsidP="00BB7046">
      <w:pPr>
        <w:pStyle w:val="Specyfikacje0"/>
        <w:ind w:left="0"/>
        <w:rPr>
          <w:szCs w:val="24"/>
        </w:rPr>
      </w:pPr>
      <w:r w:rsidRPr="004364D7">
        <w:rPr>
          <w:szCs w:val="24"/>
        </w:rPr>
        <w:t>Dokument dostawy powinien zawierać, co najmniej następujące dane:</w:t>
      </w:r>
    </w:p>
    <w:p w14:paraId="7011A526" w14:textId="77777777" w:rsidR="00CA50A4" w:rsidRPr="004364D7" w:rsidRDefault="00CA50A4" w:rsidP="000B6153">
      <w:pPr>
        <w:pStyle w:val="listalitery"/>
        <w:numPr>
          <w:ilvl w:val="0"/>
          <w:numId w:val="37"/>
        </w:numPr>
        <w:tabs>
          <w:tab w:val="clear" w:pos="1418"/>
          <w:tab w:val="left" w:pos="1134"/>
          <w:tab w:val="left" w:pos="1200"/>
        </w:tabs>
        <w:ind w:left="800" w:firstLine="0"/>
        <w:rPr>
          <w:szCs w:val="24"/>
        </w:rPr>
      </w:pPr>
      <w:r w:rsidRPr="004364D7">
        <w:rPr>
          <w:szCs w:val="24"/>
        </w:rPr>
        <w:t>oznaczenie według asortymentu,</w:t>
      </w:r>
    </w:p>
    <w:p w14:paraId="6FF99046" w14:textId="77777777" w:rsidR="00CA50A4" w:rsidRPr="004364D7" w:rsidRDefault="00CA50A4" w:rsidP="000B6153">
      <w:pPr>
        <w:pStyle w:val="listalitery"/>
        <w:numPr>
          <w:ilvl w:val="0"/>
          <w:numId w:val="37"/>
        </w:numPr>
        <w:tabs>
          <w:tab w:val="clear" w:pos="1418"/>
          <w:tab w:val="left" w:pos="1134"/>
          <w:tab w:val="left" w:pos="1200"/>
        </w:tabs>
        <w:ind w:left="800" w:firstLine="0"/>
        <w:rPr>
          <w:szCs w:val="24"/>
        </w:rPr>
      </w:pPr>
      <w:r w:rsidRPr="004364D7">
        <w:rPr>
          <w:szCs w:val="24"/>
        </w:rPr>
        <w:t>datę wysyłki i pochodzenie,</w:t>
      </w:r>
    </w:p>
    <w:p w14:paraId="5420B5CE" w14:textId="77777777" w:rsidR="00CA50A4" w:rsidRPr="004364D7" w:rsidRDefault="00CA50A4" w:rsidP="000B6153">
      <w:pPr>
        <w:pStyle w:val="listalitery"/>
        <w:numPr>
          <w:ilvl w:val="0"/>
          <w:numId w:val="37"/>
        </w:numPr>
        <w:tabs>
          <w:tab w:val="clear" w:pos="1418"/>
          <w:tab w:val="left" w:pos="1134"/>
          <w:tab w:val="left" w:pos="1200"/>
        </w:tabs>
        <w:ind w:left="800" w:firstLine="0"/>
        <w:rPr>
          <w:szCs w:val="24"/>
        </w:rPr>
      </w:pPr>
      <w:r w:rsidRPr="004364D7">
        <w:rPr>
          <w:szCs w:val="24"/>
        </w:rPr>
        <w:t>wielkość dostawy,</w:t>
      </w:r>
    </w:p>
    <w:p w14:paraId="05EB7ABA" w14:textId="77777777" w:rsidR="00CA50A4" w:rsidRPr="004364D7" w:rsidRDefault="00CA50A4" w:rsidP="000B6153">
      <w:pPr>
        <w:pStyle w:val="listalitery"/>
        <w:numPr>
          <w:ilvl w:val="0"/>
          <w:numId w:val="37"/>
        </w:numPr>
        <w:tabs>
          <w:tab w:val="clear" w:pos="1418"/>
          <w:tab w:val="left" w:pos="1134"/>
          <w:tab w:val="left" w:pos="1200"/>
        </w:tabs>
        <w:ind w:left="800" w:firstLine="0"/>
        <w:rPr>
          <w:szCs w:val="24"/>
        </w:rPr>
      </w:pPr>
      <w:r w:rsidRPr="004364D7">
        <w:rPr>
          <w:szCs w:val="24"/>
        </w:rPr>
        <w:lastRenderedPageBreak/>
        <w:t xml:space="preserve">kolejny numer dokumentu dostawy. </w:t>
      </w:r>
    </w:p>
    <w:p w14:paraId="35CFF1B6" w14:textId="77777777" w:rsidR="00CA50A4" w:rsidRPr="00BB7046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BB7046">
        <w:rPr>
          <w:b/>
          <w:sz w:val="24"/>
          <w:szCs w:val="24"/>
        </w:rPr>
        <w:t>Przygotowanie podłoża</w:t>
      </w:r>
    </w:p>
    <w:p w14:paraId="0578992E" w14:textId="77777777" w:rsidR="00CA50A4" w:rsidRPr="004364D7" w:rsidRDefault="00CA50A4" w:rsidP="00BB7046">
      <w:pPr>
        <w:ind w:left="0"/>
        <w:rPr>
          <w:szCs w:val="24"/>
        </w:rPr>
      </w:pPr>
      <w:r w:rsidRPr="004364D7">
        <w:rPr>
          <w:szCs w:val="24"/>
        </w:rPr>
        <w:t>Podłoże pod podbudowę powinno spełniać wymagania określone w SST D-02.01.01. “Wykonanie wykopów”, SST D-02.03.01. “Wykonanie nasypów”, SST D-02.03.01c „Wzmocnienie podłoża pod konstrukcją drogi”</w:t>
      </w:r>
    </w:p>
    <w:p w14:paraId="7E9926D0" w14:textId="77777777" w:rsidR="00CA50A4" w:rsidRDefault="00CA50A4" w:rsidP="00BB7046">
      <w:pPr>
        <w:ind w:left="0"/>
        <w:rPr>
          <w:szCs w:val="24"/>
        </w:rPr>
      </w:pPr>
      <w:r w:rsidRPr="004364D7">
        <w:rPr>
          <w:szCs w:val="24"/>
        </w:rPr>
        <w:t>Paliki lub szpilki do prawidłowego ukształtowania podbudowy powinny być wcześniej przygotowane.</w:t>
      </w:r>
      <w:r w:rsidR="00BB7046">
        <w:rPr>
          <w:szCs w:val="24"/>
        </w:rPr>
        <w:t xml:space="preserve"> </w:t>
      </w:r>
      <w:r w:rsidRPr="004364D7">
        <w:rPr>
          <w:szCs w:val="24"/>
        </w:rPr>
        <w:t>Paliki lub szpilki powinny być ustawione w osi drogi i w rzędach równoległych do osi drogi, lub w inny sposób zaakceptowany przez Inspektora Nadzoru.</w:t>
      </w:r>
      <w:r w:rsidR="00BB7046">
        <w:rPr>
          <w:szCs w:val="24"/>
        </w:rPr>
        <w:t xml:space="preserve"> </w:t>
      </w:r>
      <w:r w:rsidRPr="004364D7">
        <w:rPr>
          <w:szCs w:val="24"/>
        </w:rPr>
        <w:t>Rozmieszczenie palików lub szpilek powinno umożliwiać naciągnięcie sznurków lub linek do wytyczenia robót w odstępach nie większych niż co 10m.</w:t>
      </w:r>
    </w:p>
    <w:p w14:paraId="5473071A" w14:textId="77777777" w:rsidR="00BB7046" w:rsidRPr="004364D7" w:rsidRDefault="00BB7046" w:rsidP="00BB7046">
      <w:pPr>
        <w:ind w:left="0"/>
        <w:rPr>
          <w:szCs w:val="24"/>
        </w:rPr>
      </w:pPr>
    </w:p>
    <w:p w14:paraId="5BE44EEE" w14:textId="77777777" w:rsidR="00CA50A4" w:rsidRPr="00BB7046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BB7046">
        <w:rPr>
          <w:b/>
          <w:sz w:val="24"/>
          <w:szCs w:val="24"/>
        </w:rPr>
        <w:t>Wbudowywanie i zagęszczanie mieszanki</w:t>
      </w:r>
    </w:p>
    <w:p w14:paraId="60B4DC2C" w14:textId="77777777" w:rsidR="00CA50A4" w:rsidRPr="004364D7" w:rsidRDefault="00CA50A4" w:rsidP="00BB7046">
      <w:pPr>
        <w:ind w:left="0"/>
        <w:rPr>
          <w:szCs w:val="24"/>
        </w:rPr>
      </w:pPr>
      <w:r w:rsidRPr="004364D7">
        <w:rPr>
          <w:szCs w:val="24"/>
        </w:rPr>
        <w:t>Mieszanka kruszywa powinna być rozkładana w warstwie o jednakowej grubości, takiej, aby jej ostateczna grubość po zagęszczeniu była równa grubości projektowanej. Grubość pojedynczo układanej warstwy nie może przekraczać 20cm po zagęszczeniu. Warstwa podbudowy powinna być rozłożona w sposób zapewniający osiągnięcie wymaganych spadków i rzędnych wysokościowych.</w:t>
      </w:r>
    </w:p>
    <w:p w14:paraId="156F6A6A" w14:textId="77777777" w:rsidR="00CA50A4" w:rsidRPr="004364D7" w:rsidRDefault="00CA50A4" w:rsidP="00BB7046">
      <w:pPr>
        <w:ind w:left="0"/>
        <w:rPr>
          <w:szCs w:val="24"/>
        </w:rPr>
      </w:pPr>
      <w:r w:rsidRPr="004364D7">
        <w:rPr>
          <w:szCs w:val="24"/>
        </w:rPr>
        <w:t>Jeżeli podbudowa składa się z więcej niż jednej warstwy kruszywa, to każda warstwa powinna być wyprofilowana i zagęszczona z zachowaniem wymaganych spadków i rzędnych wysokościowych. Rozpoczęcie budowy każdej następnej warstwy może nastąpić po odbiorze poprzedniej warstwy przez Inspektora Nadzoru.</w:t>
      </w:r>
      <w:r w:rsidR="00BB7046">
        <w:rPr>
          <w:szCs w:val="24"/>
        </w:rPr>
        <w:t xml:space="preserve"> </w:t>
      </w:r>
      <w:r w:rsidRPr="004364D7">
        <w:rPr>
          <w:szCs w:val="24"/>
        </w:rPr>
        <w:t>Wymagany wskaźnik zagęszczenia warstwy wynosi co</w:t>
      </w:r>
      <w:r w:rsidR="001C7CF6" w:rsidRPr="004364D7">
        <w:rPr>
          <w:szCs w:val="24"/>
        </w:rPr>
        <w:t xml:space="preserve"> </w:t>
      </w:r>
      <w:r w:rsidRPr="004364D7">
        <w:rPr>
          <w:szCs w:val="24"/>
        </w:rPr>
        <w:t xml:space="preserve">najmniej </w:t>
      </w:r>
      <w:proofErr w:type="spellStart"/>
      <w:r w:rsidRPr="004364D7">
        <w:rPr>
          <w:szCs w:val="24"/>
        </w:rPr>
        <w:t>Is</w:t>
      </w:r>
      <w:proofErr w:type="spellEnd"/>
      <w:r w:rsidRPr="004364D7">
        <w:rPr>
          <w:szCs w:val="24"/>
        </w:rPr>
        <w:t xml:space="preserve"> = 1,00</w:t>
      </w:r>
      <w:r w:rsidR="00BB7046">
        <w:rPr>
          <w:szCs w:val="24"/>
        </w:rPr>
        <w:t xml:space="preserve"> </w:t>
      </w:r>
      <w:r w:rsidRPr="004364D7">
        <w:rPr>
          <w:szCs w:val="24"/>
        </w:rPr>
        <w:t xml:space="preserve">Wilgotność mieszanki kruszywa podczas zagęszczania powinna odpowiadać wilgotności optymalnej, określonej według próby </w:t>
      </w:r>
      <w:proofErr w:type="spellStart"/>
      <w:r w:rsidRPr="004364D7">
        <w:rPr>
          <w:szCs w:val="24"/>
        </w:rPr>
        <w:t>Proctora</w:t>
      </w:r>
      <w:proofErr w:type="spellEnd"/>
      <w:r w:rsidRPr="004364D7">
        <w:rPr>
          <w:szCs w:val="24"/>
        </w:rPr>
        <w:t>, zgodnie z PN-EN 13286-2. Materiał nadmiernie nawilgocony, powinien zostać osuszony przez mieszanie i napowietrzanie. Jeżeli wilgotność mieszanki kruszywa jest niższa od optymalnej o 20 % jej wartości, mieszanka powinna być zwilżona określoną ilością wody i równomiernie wymieszana. W przypadku, gdy wilgotność mieszanki kruszywa jest wyższa od optymalnej o 10 % jej wartości, mieszankę należy osuszyć.</w:t>
      </w:r>
    </w:p>
    <w:p w14:paraId="6E522398" w14:textId="77777777" w:rsidR="00CA50A4" w:rsidRDefault="00CA50A4" w:rsidP="00BB7046">
      <w:pPr>
        <w:ind w:left="0"/>
        <w:rPr>
          <w:szCs w:val="24"/>
        </w:rPr>
      </w:pPr>
      <w:r w:rsidRPr="004364D7">
        <w:rPr>
          <w:szCs w:val="24"/>
        </w:rPr>
        <w:t>Wskaźnik zagęszczenia podbudowy według PN-EN 13286-2 powinien odpowiadać przyjętemu poziomowi wskaźnika nośności.</w:t>
      </w:r>
    </w:p>
    <w:p w14:paraId="602C7C2C" w14:textId="77777777" w:rsidR="00BB7046" w:rsidRPr="004364D7" w:rsidRDefault="00BB7046" w:rsidP="00BB7046">
      <w:pPr>
        <w:ind w:left="0"/>
        <w:rPr>
          <w:szCs w:val="24"/>
        </w:rPr>
      </w:pPr>
    </w:p>
    <w:p w14:paraId="25A48ADD" w14:textId="77777777" w:rsidR="00CA50A4" w:rsidRPr="00BB7046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BB7046">
        <w:rPr>
          <w:b/>
          <w:sz w:val="24"/>
          <w:szCs w:val="24"/>
        </w:rPr>
        <w:t>Utrzymanie podbudowy</w:t>
      </w:r>
    </w:p>
    <w:p w14:paraId="347002D3" w14:textId="77777777" w:rsidR="00CA50A4" w:rsidRDefault="00CA50A4" w:rsidP="00BB7046">
      <w:pPr>
        <w:ind w:left="0"/>
        <w:rPr>
          <w:szCs w:val="24"/>
        </w:rPr>
      </w:pPr>
      <w:r w:rsidRPr="004364D7">
        <w:rPr>
          <w:szCs w:val="24"/>
        </w:rPr>
        <w:t>Podbudowa po wykonaniu, a przed ułożeniem następnej warstwy, powinna być utrzymywana w dobrym stanie. Jeżeli Wykonawca będzie wykorzystywał za zgodą Inspektora Nadzoru, gotową podbudowę do ruchu budowlanego, to jest obowiązany naprawić wszelkie uszkodzenia podbudowy, spowodowane przez ten ruch. Koszt napraw wynikłych z niewłaściwego utrzymania podbudowy obciąża Wykonawcę robót.</w:t>
      </w:r>
    </w:p>
    <w:p w14:paraId="48291784" w14:textId="77777777" w:rsidR="00F81BCB" w:rsidRPr="004364D7" w:rsidRDefault="00F81BCB" w:rsidP="00CA50A4">
      <w:pPr>
        <w:rPr>
          <w:szCs w:val="24"/>
        </w:rPr>
      </w:pPr>
    </w:p>
    <w:p w14:paraId="6B780C00" w14:textId="77777777" w:rsidR="00CA50A4" w:rsidRDefault="00CA50A4" w:rsidP="00C600F8">
      <w:pPr>
        <w:pStyle w:val="Nagwek1"/>
        <w:numPr>
          <w:ilvl w:val="0"/>
          <w:numId w:val="56"/>
        </w:numPr>
        <w:rPr>
          <w:b/>
          <w:sz w:val="28"/>
          <w:szCs w:val="28"/>
        </w:rPr>
      </w:pPr>
      <w:r w:rsidRPr="004364D7">
        <w:rPr>
          <w:b/>
          <w:sz w:val="28"/>
          <w:szCs w:val="28"/>
        </w:rPr>
        <w:t>KONTROLA JAKOŚCI ROBÓT</w:t>
      </w:r>
    </w:p>
    <w:p w14:paraId="77714F29" w14:textId="77777777" w:rsidR="00BB7046" w:rsidRPr="004364D7" w:rsidRDefault="00BB7046" w:rsidP="00BB7046">
      <w:pPr>
        <w:pStyle w:val="Nagwek1"/>
        <w:numPr>
          <w:ilvl w:val="0"/>
          <w:numId w:val="0"/>
        </w:numPr>
        <w:ind w:left="360"/>
        <w:rPr>
          <w:b/>
          <w:sz w:val="28"/>
          <w:szCs w:val="28"/>
        </w:rPr>
      </w:pPr>
    </w:p>
    <w:p w14:paraId="50F6DF24" w14:textId="77777777" w:rsidR="00CA50A4" w:rsidRPr="00BB7046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BB7046">
        <w:rPr>
          <w:b/>
          <w:sz w:val="24"/>
          <w:szCs w:val="24"/>
        </w:rPr>
        <w:t>Ogólne zasady kontroli jakości robót</w:t>
      </w:r>
    </w:p>
    <w:p w14:paraId="29DB3CAD" w14:textId="77777777" w:rsidR="00CA50A4" w:rsidRDefault="00CA50A4" w:rsidP="00BB7046">
      <w:pPr>
        <w:ind w:left="0"/>
        <w:rPr>
          <w:szCs w:val="24"/>
        </w:rPr>
      </w:pPr>
      <w:r w:rsidRPr="004364D7">
        <w:rPr>
          <w:szCs w:val="24"/>
        </w:rPr>
        <w:t>Ogólne zasady kontroli jakości robót podano w SST D-00.00.00. “Wymagania ogólne” punkt 6.</w:t>
      </w:r>
    </w:p>
    <w:p w14:paraId="5AB36F18" w14:textId="77777777" w:rsidR="00BB7046" w:rsidRPr="004364D7" w:rsidRDefault="00BB7046" w:rsidP="00BB7046">
      <w:pPr>
        <w:ind w:left="0"/>
        <w:rPr>
          <w:szCs w:val="24"/>
        </w:rPr>
      </w:pPr>
    </w:p>
    <w:p w14:paraId="30B9D90A" w14:textId="77777777" w:rsidR="00CA50A4" w:rsidRPr="00BB7046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BB7046">
        <w:rPr>
          <w:b/>
          <w:sz w:val="24"/>
          <w:szCs w:val="24"/>
        </w:rPr>
        <w:t>Badania przed przystąpieniem do robót</w:t>
      </w:r>
    </w:p>
    <w:p w14:paraId="64C82EFF" w14:textId="77777777" w:rsidR="00CA50A4" w:rsidRPr="004364D7" w:rsidRDefault="00CA50A4" w:rsidP="00BB7046">
      <w:pPr>
        <w:ind w:left="0"/>
        <w:rPr>
          <w:szCs w:val="24"/>
        </w:rPr>
      </w:pPr>
      <w:r w:rsidRPr="004364D7">
        <w:rPr>
          <w:szCs w:val="24"/>
        </w:rPr>
        <w:t>Przed przystąpieniem do robót Wykonawca powinien:</w:t>
      </w:r>
    </w:p>
    <w:p w14:paraId="6EBFC8B9" w14:textId="77777777" w:rsidR="00CA50A4" w:rsidRPr="004364D7" w:rsidRDefault="00CA50A4" w:rsidP="000B6153">
      <w:pPr>
        <w:pStyle w:val="listakreski"/>
        <w:tabs>
          <w:tab w:val="clear" w:pos="993"/>
          <w:tab w:val="clear" w:pos="1701"/>
          <w:tab w:val="left" w:pos="1000"/>
        </w:tabs>
        <w:ind w:left="800" w:firstLine="0"/>
        <w:rPr>
          <w:szCs w:val="24"/>
        </w:rPr>
      </w:pPr>
      <w:r w:rsidRPr="004364D7">
        <w:rPr>
          <w:szCs w:val="24"/>
        </w:rPr>
        <w:t>uzyskać wymagane dokumenty, dopuszczające wyroby budowlane do obrotu</w:t>
      </w:r>
      <w:r w:rsidR="000B6153" w:rsidRPr="004364D7">
        <w:rPr>
          <w:szCs w:val="24"/>
        </w:rPr>
        <w:br/>
        <w:t xml:space="preserve">   </w:t>
      </w:r>
      <w:r w:rsidRPr="004364D7">
        <w:rPr>
          <w:szCs w:val="24"/>
        </w:rPr>
        <w:t xml:space="preserve"> i powszechnego stosowania (np. stwierdzenie o oznakowaniu materiału znakiem CE lub</w:t>
      </w:r>
      <w:r w:rsidR="000B6153" w:rsidRPr="004364D7">
        <w:rPr>
          <w:szCs w:val="24"/>
        </w:rPr>
        <w:br/>
      </w:r>
      <w:r w:rsidR="000B6153" w:rsidRPr="004364D7">
        <w:rPr>
          <w:szCs w:val="24"/>
        </w:rPr>
        <w:lastRenderedPageBreak/>
        <w:t xml:space="preserve">  </w:t>
      </w:r>
      <w:r w:rsidRPr="004364D7">
        <w:rPr>
          <w:szCs w:val="24"/>
        </w:rPr>
        <w:t xml:space="preserve"> </w:t>
      </w:r>
      <w:r w:rsidR="000B6153" w:rsidRPr="004364D7">
        <w:rPr>
          <w:szCs w:val="24"/>
        </w:rPr>
        <w:t xml:space="preserve"> </w:t>
      </w:r>
      <w:r w:rsidRPr="004364D7">
        <w:rPr>
          <w:szCs w:val="24"/>
        </w:rPr>
        <w:t xml:space="preserve">znakiem budowlanym B, certyfikat zgodności, deklarację zgodności, aprobatę </w:t>
      </w:r>
      <w:r w:rsidR="000B6153" w:rsidRPr="004364D7">
        <w:rPr>
          <w:szCs w:val="24"/>
        </w:rPr>
        <w:br/>
        <w:t xml:space="preserve">    </w:t>
      </w:r>
      <w:r w:rsidRPr="004364D7">
        <w:rPr>
          <w:szCs w:val="24"/>
        </w:rPr>
        <w:t>techniczną, ew. badania materiałów wykonane przez dostawców itp.),</w:t>
      </w:r>
    </w:p>
    <w:p w14:paraId="4E84441D" w14:textId="77777777" w:rsidR="00CA50A4" w:rsidRPr="004364D7" w:rsidRDefault="00CA50A4" w:rsidP="000B6153">
      <w:pPr>
        <w:pStyle w:val="listakreski"/>
        <w:tabs>
          <w:tab w:val="clear" w:pos="993"/>
          <w:tab w:val="clear" w:pos="1701"/>
          <w:tab w:val="left" w:pos="1000"/>
        </w:tabs>
        <w:ind w:left="800" w:firstLine="0"/>
        <w:rPr>
          <w:szCs w:val="24"/>
        </w:rPr>
      </w:pPr>
      <w:r w:rsidRPr="004364D7">
        <w:rPr>
          <w:szCs w:val="24"/>
        </w:rPr>
        <w:t>wykonać własne badania właściwości materiałów przeznaczonych do wykonania robót</w:t>
      </w:r>
      <w:r w:rsidR="000B6153" w:rsidRPr="004364D7">
        <w:rPr>
          <w:szCs w:val="24"/>
        </w:rPr>
        <w:br/>
        <w:t xml:space="preserve">    </w:t>
      </w:r>
      <w:r w:rsidRPr="004364D7">
        <w:rPr>
          <w:szCs w:val="24"/>
        </w:rPr>
        <w:t>potwierdzające spełnienie wymagań niniejszej SST.</w:t>
      </w:r>
    </w:p>
    <w:p w14:paraId="4335DD62" w14:textId="77777777" w:rsidR="00CA50A4" w:rsidRDefault="00CA50A4" w:rsidP="00A165EF">
      <w:pPr>
        <w:ind w:left="0"/>
        <w:rPr>
          <w:szCs w:val="24"/>
        </w:rPr>
      </w:pPr>
      <w:r w:rsidRPr="004364D7">
        <w:rPr>
          <w:szCs w:val="24"/>
        </w:rPr>
        <w:t>Wszystkie dokumenty oraz wyniki badań Wykonawca przedstawia Inspektorowi do akceptacji.</w:t>
      </w:r>
    </w:p>
    <w:p w14:paraId="047AD212" w14:textId="77777777" w:rsidR="00A165EF" w:rsidRPr="004364D7" w:rsidRDefault="00A165EF" w:rsidP="00A165EF">
      <w:pPr>
        <w:ind w:left="0"/>
        <w:rPr>
          <w:szCs w:val="24"/>
        </w:rPr>
      </w:pPr>
    </w:p>
    <w:p w14:paraId="76D9AB5E" w14:textId="77777777" w:rsidR="00CA50A4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A165EF">
        <w:rPr>
          <w:b/>
          <w:sz w:val="24"/>
          <w:szCs w:val="24"/>
        </w:rPr>
        <w:t>Badania w czasie robót</w:t>
      </w:r>
    </w:p>
    <w:p w14:paraId="17902325" w14:textId="77777777" w:rsidR="00A165EF" w:rsidRPr="00A165EF" w:rsidRDefault="00A165EF" w:rsidP="00A165EF">
      <w:pPr>
        <w:pStyle w:val="Nagwek2"/>
        <w:numPr>
          <w:ilvl w:val="0"/>
          <w:numId w:val="0"/>
        </w:numPr>
        <w:ind w:left="360"/>
        <w:rPr>
          <w:b/>
          <w:sz w:val="24"/>
          <w:szCs w:val="24"/>
        </w:rPr>
      </w:pPr>
    </w:p>
    <w:p w14:paraId="0FA10ECC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Uwagi ogólne</w:t>
      </w:r>
    </w:p>
    <w:p w14:paraId="30C15F1C" w14:textId="77777777" w:rsidR="00CA50A4" w:rsidRPr="004364D7" w:rsidRDefault="00CA50A4" w:rsidP="00CA50A4">
      <w:pPr>
        <w:rPr>
          <w:szCs w:val="24"/>
        </w:rPr>
      </w:pPr>
      <w:r w:rsidRPr="004364D7">
        <w:rPr>
          <w:szCs w:val="24"/>
        </w:rPr>
        <w:t>Badania dzielą się na:</w:t>
      </w:r>
    </w:p>
    <w:p w14:paraId="056A7517" w14:textId="77777777" w:rsidR="00CA50A4" w:rsidRPr="004364D7" w:rsidRDefault="00CA50A4" w:rsidP="000B6153">
      <w:pPr>
        <w:pStyle w:val="listakreski"/>
        <w:tabs>
          <w:tab w:val="clear" w:pos="993"/>
          <w:tab w:val="clear" w:pos="1701"/>
          <w:tab w:val="left" w:pos="1000"/>
        </w:tabs>
        <w:ind w:left="800" w:firstLine="0"/>
        <w:rPr>
          <w:szCs w:val="24"/>
        </w:rPr>
      </w:pPr>
      <w:r w:rsidRPr="004364D7">
        <w:rPr>
          <w:szCs w:val="24"/>
        </w:rPr>
        <w:t>badania wykonawcy (w ramach własnego nadzoru),</w:t>
      </w:r>
    </w:p>
    <w:p w14:paraId="601AA482" w14:textId="77777777" w:rsidR="00CA50A4" w:rsidRPr="004364D7" w:rsidRDefault="00CA50A4" w:rsidP="00CA50A4">
      <w:pPr>
        <w:rPr>
          <w:szCs w:val="24"/>
        </w:rPr>
      </w:pPr>
      <w:r w:rsidRPr="004364D7">
        <w:rPr>
          <w:szCs w:val="24"/>
        </w:rPr>
        <w:t>Badania kontrolne dzielą się na:</w:t>
      </w:r>
    </w:p>
    <w:p w14:paraId="7925EF0F" w14:textId="77777777" w:rsidR="00CA50A4" w:rsidRPr="004364D7" w:rsidRDefault="00CA50A4" w:rsidP="000B6153">
      <w:pPr>
        <w:pStyle w:val="listakreski"/>
        <w:tabs>
          <w:tab w:val="clear" w:pos="993"/>
          <w:tab w:val="clear" w:pos="1701"/>
          <w:tab w:val="left" w:pos="1000"/>
        </w:tabs>
        <w:ind w:left="800" w:firstLine="0"/>
        <w:rPr>
          <w:szCs w:val="24"/>
        </w:rPr>
      </w:pPr>
      <w:r w:rsidRPr="004364D7">
        <w:rPr>
          <w:szCs w:val="24"/>
        </w:rPr>
        <w:t>badania kontrolne dodatkowe,</w:t>
      </w:r>
    </w:p>
    <w:p w14:paraId="3F50F880" w14:textId="77777777" w:rsidR="00CA50A4" w:rsidRDefault="00CA50A4" w:rsidP="000B6153">
      <w:pPr>
        <w:pStyle w:val="listakreski"/>
        <w:tabs>
          <w:tab w:val="clear" w:pos="993"/>
          <w:tab w:val="clear" w:pos="1701"/>
          <w:tab w:val="left" w:pos="1000"/>
        </w:tabs>
        <w:ind w:left="800" w:firstLine="0"/>
        <w:rPr>
          <w:szCs w:val="24"/>
        </w:rPr>
      </w:pPr>
      <w:r w:rsidRPr="004364D7">
        <w:rPr>
          <w:szCs w:val="24"/>
        </w:rPr>
        <w:t>badania arbitrażowe.</w:t>
      </w:r>
    </w:p>
    <w:p w14:paraId="205A2FA0" w14:textId="77777777" w:rsidR="00A165EF" w:rsidRPr="004364D7" w:rsidRDefault="00A165EF" w:rsidP="00A165EF">
      <w:pPr>
        <w:pStyle w:val="listakreski"/>
        <w:numPr>
          <w:ilvl w:val="0"/>
          <w:numId w:val="0"/>
        </w:numPr>
        <w:tabs>
          <w:tab w:val="clear" w:pos="1701"/>
        </w:tabs>
        <w:ind w:left="800"/>
        <w:rPr>
          <w:szCs w:val="24"/>
        </w:rPr>
      </w:pPr>
    </w:p>
    <w:p w14:paraId="3EE1E0E5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Badania Wykonawcy</w:t>
      </w:r>
    </w:p>
    <w:p w14:paraId="7A7D8DE0" w14:textId="77777777" w:rsidR="00CA50A4" w:rsidRPr="004364D7" w:rsidRDefault="00CA50A4" w:rsidP="00CA50A4">
      <w:pPr>
        <w:rPr>
          <w:szCs w:val="24"/>
        </w:rPr>
      </w:pPr>
      <w:r w:rsidRPr="004364D7">
        <w:rPr>
          <w:szCs w:val="24"/>
        </w:rPr>
        <w:t xml:space="preserve">Badania Wykonawcy są wykonywane przez Wykonawcę lub jego zleceniobiorców celem </w:t>
      </w:r>
      <w:proofErr w:type="gramStart"/>
      <w:r w:rsidRPr="004364D7">
        <w:rPr>
          <w:szCs w:val="24"/>
        </w:rPr>
        <w:t>sprawdzenia,</w:t>
      </w:r>
      <w:proofErr w:type="gramEnd"/>
      <w:r w:rsidRPr="004364D7">
        <w:rPr>
          <w:szCs w:val="24"/>
        </w:rPr>
        <w:t xml:space="preserve"> czy jakość materiałów budowlanych (mieszanek kruszyw) oraz gotowej warstwy (wbudowane mieszanki kruszyw) spełniają wymagania określone w kontrakcie.</w:t>
      </w:r>
    </w:p>
    <w:p w14:paraId="3DB8BEAA" w14:textId="77777777" w:rsidR="00CA50A4" w:rsidRPr="004364D7" w:rsidRDefault="00CA50A4" w:rsidP="00CA50A4">
      <w:pPr>
        <w:rPr>
          <w:szCs w:val="24"/>
        </w:rPr>
      </w:pPr>
      <w:r w:rsidRPr="004364D7">
        <w:rPr>
          <w:szCs w:val="24"/>
        </w:rPr>
        <w:t>Wykonawca jest zobowiązany wykonywać te badania podczas realizacji kontraktu, z niezbędną starannością i w wymaganym zakresie. Wyniki należy zapisywać w protokołach. W razie stwierdzenia uchybień w stosunku do wymagań kontraktu, ich przyczyny należy niezwłocznie usunąć.</w:t>
      </w:r>
      <w:r w:rsidR="00A165EF">
        <w:rPr>
          <w:szCs w:val="24"/>
        </w:rPr>
        <w:t xml:space="preserve"> </w:t>
      </w:r>
      <w:r w:rsidRPr="004364D7">
        <w:rPr>
          <w:szCs w:val="24"/>
        </w:rPr>
        <w:t>Wyniki badań Wykonawcy należy przekazywać zleceniodawcy na jego żądanie.</w:t>
      </w:r>
      <w:r w:rsidR="00A165EF">
        <w:rPr>
          <w:szCs w:val="24"/>
        </w:rPr>
        <w:t xml:space="preserve"> </w:t>
      </w:r>
      <w:r w:rsidRPr="004364D7">
        <w:rPr>
          <w:szCs w:val="24"/>
        </w:rPr>
        <w:t>Inspektor może zdecydować o dokonaniu odbioru na podstawie badań Wykonawcy. W razie zastrzeżeń Inspektor może przeprowadzić badania kontrolne według punktu 6.3.3.</w:t>
      </w:r>
    </w:p>
    <w:p w14:paraId="737755FF" w14:textId="77777777" w:rsidR="00CA50A4" w:rsidRPr="004364D7" w:rsidRDefault="00CA50A4" w:rsidP="00CA50A4">
      <w:pPr>
        <w:rPr>
          <w:szCs w:val="24"/>
        </w:rPr>
      </w:pPr>
      <w:r w:rsidRPr="004364D7">
        <w:rPr>
          <w:szCs w:val="24"/>
        </w:rPr>
        <w:t>Zakres badań Wykonawcy związany z wykonywaniem nawierzchni:</w:t>
      </w:r>
    </w:p>
    <w:p w14:paraId="442B1A76" w14:textId="77777777" w:rsidR="00CA50A4" w:rsidRPr="004364D7" w:rsidRDefault="00CA50A4" w:rsidP="00CA50A4">
      <w:pPr>
        <w:pStyle w:val="listakreski"/>
        <w:ind w:left="2268" w:hanging="283"/>
        <w:rPr>
          <w:szCs w:val="24"/>
        </w:rPr>
      </w:pPr>
      <w:r w:rsidRPr="004364D7">
        <w:rPr>
          <w:szCs w:val="24"/>
        </w:rPr>
        <w:t>badanie uziarnienia mieszanki,</w:t>
      </w:r>
    </w:p>
    <w:p w14:paraId="44A30067" w14:textId="77777777" w:rsidR="00CA50A4" w:rsidRPr="004364D7" w:rsidRDefault="00CA50A4" w:rsidP="00CA50A4">
      <w:pPr>
        <w:pStyle w:val="listakreski"/>
        <w:ind w:left="2268" w:hanging="283"/>
        <w:rPr>
          <w:szCs w:val="24"/>
        </w:rPr>
      </w:pPr>
      <w:r w:rsidRPr="004364D7">
        <w:rPr>
          <w:szCs w:val="24"/>
        </w:rPr>
        <w:t>badanie wilgotności mieszanki,</w:t>
      </w:r>
    </w:p>
    <w:p w14:paraId="3C533999" w14:textId="77777777" w:rsidR="00CA50A4" w:rsidRPr="004364D7" w:rsidRDefault="00CA50A4" w:rsidP="00CA50A4">
      <w:pPr>
        <w:pStyle w:val="listakreski"/>
        <w:ind w:left="2268" w:hanging="283"/>
        <w:rPr>
          <w:szCs w:val="24"/>
        </w:rPr>
      </w:pPr>
      <w:r w:rsidRPr="004364D7">
        <w:rPr>
          <w:szCs w:val="24"/>
        </w:rPr>
        <w:t>badanie zagęszczenie warstwy,</w:t>
      </w:r>
    </w:p>
    <w:p w14:paraId="5FD575AD" w14:textId="77777777" w:rsidR="00CA50A4" w:rsidRPr="004364D7" w:rsidRDefault="00CA50A4" w:rsidP="00CA50A4">
      <w:pPr>
        <w:pStyle w:val="listakreski"/>
        <w:ind w:left="2268" w:hanging="283"/>
        <w:rPr>
          <w:szCs w:val="24"/>
        </w:rPr>
      </w:pPr>
      <w:r w:rsidRPr="004364D7">
        <w:rPr>
          <w:szCs w:val="24"/>
        </w:rPr>
        <w:t>badanie właściwości kruszywa,</w:t>
      </w:r>
    </w:p>
    <w:p w14:paraId="1B10588C" w14:textId="77777777" w:rsidR="00CA50A4" w:rsidRPr="004364D7" w:rsidRDefault="00CA50A4" w:rsidP="00CA50A4">
      <w:pPr>
        <w:pStyle w:val="listakreski"/>
        <w:ind w:left="2268" w:hanging="283"/>
        <w:rPr>
          <w:szCs w:val="24"/>
        </w:rPr>
      </w:pPr>
      <w:r w:rsidRPr="004364D7">
        <w:rPr>
          <w:szCs w:val="24"/>
        </w:rPr>
        <w:t>badania cech geometrycznych,</w:t>
      </w:r>
    </w:p>
    <w:p w14:paraId="5D21BF82" w14:textId="77777777" w:rsidR="00CA50A4" w:rsidRDefault="00CA50A4" w:rsidP="00CA50A4">
      <w:pPr>
        <w:pStyle w:val="listakreski"/>
        <w:ind w:left="2268" w:hanging="283"/>
        <w:rPr>
          <w:szCs w:val="24"/>
        </w:rPr>
      </w:pPr>
      <w:r w:rsidRPr="004364D7">
        <w:rPr>
          <w:szCs w:val="24"/>
        </w:rPr>
        <w:t>badania nośności podbudowy.</w:t>
      </w:r>
    </w:p>
    <w:p w14:paraId="72BCD775" w14:textId="77777777" w:rsidR="00A165EF" w:rsidRPr="004364D7" w:rsidRDefault="00A165EF" w:rsidP="00A165EF">
      <w:pPr>
        <w:pStyle w:val="listakreski"/>
        <w:numPr>
          <w:ilvl w:val="0"/>
          <w:numId w:val="0"/>
        </w:numPr>
        <w:ind w:left="2268"/>
        <w:rPr>
          <w:szCs w:val="24"/>
        </w:rPr>
      </w:pPr>
    </w:p>
    <w:p w14:paraId="51A29FA9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Badania kontrolne</w:t>
      </w:r>
    </w:p>
    <w:p w14:paraId="66D3EF7B" w14:textId="77777777" w:rsidR="00CA50A4" w:rsidRPr="004364D7" w:rsidRDefault="00CA50A4" w:rsidP="00CA50A4">
      <w:pPr>
        <w:rPr>
          <w:szCs w:val="24"/>
        </w:rPr>
      </w:pPr>
      <w:r w:rsidRPr="004364D7">
        <w:rPr>
          <w:szCs w:val="24"/>
        </w:rPr>
        <w:t xml:space="preserve">Badania kontrolne są badaniami Inspektora Nadzoru, których celem jest </w:t>
      </w:r>
      <w:proofErr w:type="gramStart"/>
      <w:r w:rsidRPr="004364D7">
        <w:rPr>
          <w:szCs w:val="24"/>
        </w:rPr>
        <w:t>sprawdzenie,</w:t>
      </w:r>
      <w:proofErr w:type="gramEnd"/>
      <w:r w:rsidRPr="004364D7">
        <w:rPr>
          <w:szCs w:val="24"/>
        </w:rPr>
        <w:t xml:space="preserve"> czy jakość materiałów budowlanych (mieszanek mineralno-asfaltowych i ich składników, lepiszczy i materiałów do uszczelnień itp.) oraz gotowej warstwy (wbudowane warstwy asfaltowe, połączenia itp.) spełniają wymagania określone w kontrakcie. Wyniki tych badań są podstawą odbioru. Pobieraniem próbek i wykonaniem badań na miejscu budowy zajmuje się Inspektor w obecności Wykonawcy. Badania odbywają się również wtedy, gdy Wykonawca zostanie w porę powiadomiony o ich terminie, jednak nie będzie przy nich obecny.</w:t>
      </w:r>
    </w:p>
    <w:p w14:paraId="6B9740C2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lastRenderedPageBreak/>
        <w:t>Częstotliwość oraz zakres badań i pomiarów</w:t>
      </w:r>
    </w:p>
    <w:p w14:paraId="249C5514" w14:textId="77777777" w:rsidR="00CA50A4" w:rsidRDefault="00CA50A4" w:rsidP="00A165EF">
      <w:pPr>
        <w:ind w:left="0"/>
        <w:rPr>
          <w:szCs w:val="24"/>
        </w:rPr>
      </w:pPr>
      <w:r w:rsidRPr="004364D7">
        <w:rPr>
          <w:szCs w:val="24"/>
        </w:rPr>
        <w:t>Częstotliwość oraz zakres badań podano w tablicy 7.</w:t>
      </w:r>
    </w:p>
    <w:p w14:paraId="1C78AAD2" w14:textId="77777777" w:rsidR="00CA50A4" w:rsidRPr="004364D7" w:rsidRDefault="00CA50A4" w:rsidP="00CA50A4">
      <w:pPr>
        <w:pStyle w:val="Tytutablicyrysunku"/>
        <w:rPr>
          <w:szCs w:val="24"/>
        </w:rPr>
      </w:pPr>
      <w:r w:rsidRPr="004364D7">
        <w:rPr>
          <w:szCs w:val="24"/>
        </w:rPr>
        <w:t xml:space="preserve">Tablica 7. </w:t>
      </w:r>
      <w:r w:rsidRPr="004364D7">
        <w:rPr>
          <w:szCs w:val="24"/>
        </w:rPr>
        <w:tab/>
        <w:t xml:space="preserve">Częstotliwość oraz zakres badań przy budowie podbudowy z kruszyw </w:t>
      </w:r>
      <w:r w:rsidRPr="004364D7">
        <w:rPr>
          <w:szCs w:val="24"/>
        </w:rPr>
        <w:tab/>
      </w:r>
      <w:r w:rsidRPr="004364D7">
        <w:rPr>
          <w:szCs w:val="24"/>
        </w:rPr>
        <w:tab/>
      </w:r>
      <w:r w:rsidRPr="004364D7">
        <w:rPr>
          <w:szCs w:val="24"/>
        </w:rPr>
        <w:tab/>
        <w:t>łamanych stabilizowanych mechanicznie</w:t>
      </w:r>
    </w:p>
    <w:tbl>
      <w:tblPr>
        <w:tblW w:w="0" w:type="auto"/>
        <w:tblInd w:w="284" w:type="dxa"/>
        <w:tblLayout w:type="fixed"/>
        <w:tblCellMar>
          <w:left w:w="84" w:type="dxa"/>
          <w:right w:w="70" w:type="dxa"/>
        </w:tblCellMar>
        <w:tblLook w:val="0000" w:firstRow="0" w:lastRow="0" w:firstColumn="0" w:lastColumn="0" w:noHBand="0" w:noVBand="0"/>
      </w:tblPr>
      <w:tblGrid>
        <w:gridCol w:w="800"/>
        <w:gridCol w:w="2753"/>
        <w:gridCol w:w="2447"/>
        <w:gridCol w:w="3200"/>
      </w:tblGrid>
      <w:tr w:rsidR="000B6153" w:rsidRPr="004364D7" w14:paraId="02797C78" w14:textId="77777777" w:rsidTr="000B6153">
        <w:tc>
          <w:tcPr>
            <w:tcW w:w="80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14:paraId="5C3E09DD" w14:textId="77777777" w:rsidR="000B6153" w:rsidRPr="004364D7" w:rsidRDefault="000B6153" w:rsidP="000B6153">
            <w:pPr>
              <w:pStyle w:val="Tabela"/>
              <w:tabs>
                <w:tab w:val="left" w:pos="107"/>
              </w:tabs>
              <w:ind w:left="116"/>
              <w:rPr>
                <w:rFonts w:cs="Times New Roman"/>
                <w:i w:val="0"/>
                <w:sz w:val="20"/>
                <w:szCs w:val="20"/>
              </w:rPr>
            </w:pPr>
            <w:proofErr w:type="spellStart"/>
            <w:r w:rsidRPr="004364D7">
              <w:rPr>
                <w:rFonts w:cs="Times New Roman"/>
                <w:i w:val="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753" w:type="dxa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30D3960" w14:textId="77777777" w:rsidR="000B6153" w:rsidRPr="004364D7" w:rsidRDefault="000B6153" w:rsidP="000453FF">
            <w:pPr>
              <w:pStyle w:val="Tabela"/>
              <w:ind w:left="197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Wyszczególnienie badań</w:t>
            </w:r>
          </w:p>
        </w:tc>
        <w:tc>
          <w:tcPr>
            <w:tcW w:w="5647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D5F0CC3" w14:textId="77777777" w:rsidR="000B6153" w:rsidRPr="004364D7" w:rsidRDefault="000B6153" w:rsidP="000B6153">
            <w:pPr>
              <w:pStyle w:val="Tabela"/>
              <w:ind w:left="0"/>
              <w:jc w:val="center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Częstotliwość badań</w:t>
            </w:r>
          </w:p>
        </w:tc>
      </w:tr>
      <w:tr w:rsidR="000B6153" w:rsidRPr="004364D7" w14:paraId="777BD60E" w14:textId="77777777" w:rsidTr="000B6153">
        <w:trPr>
          <w:trHeight w:val="926"/>
        </w:trPr>
        <w:tc>
          <w:tcPr>
            <w:tcW w:w="800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A8C317" w14:textId="77777777" w:rsidR="000B6153" w:rsidRPr="004364D7" w:rsidRDefault="000B6153" w:rsidP="000B6153">
            <w:pPr>
              <w:pStyle w:val="Tabela"/>
              <w:ind w:left="116"/>
              <w:rPr>
                <w:rFonts w:cs="Times New Roman"/>
                <w:i w:val="0"/>
                <w:sz w:val="20"/>
                <w:szCs w:val="20"/>
              </w:rPr>
            </w:pPr>
          </w:p>
        </w:tc>
        <w:tc>
          <w:tcPr>
            <w:tcW w:w="27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510561" w14:textId="77777777" w:rsidR="000B6153" w:rsidRPr="004364D7" w:rsidRDefault="000B6153" w:rsidP="000453FF">
            <w:pPr>
              <w:pStyle w:val="Tabela"/>
              <w:ind w:left="197"/>
              <w:rPr>
                <w:rFonts w:cs="Times New Roman"/>
                <w:i w:val="0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148114E" w14:textId="77777777" w:rsidR="000B6153" w:rsidRPr="004364D7" w:rsidRDefault="000B6153" w:rsidP="000453FF">
            <w:pPr>
              <w:pStyle w:val="Tabela"/>
              <w:ind w:left="163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Minimalna liczba badań na dziennej działce roboczej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</w:tcPr>
          <w:p w14:paraId="44CC94F8" w14:textId="77777777" w:rsidR="000B6153" w:rsidRPr="004364D7" w:rsidRDefault="000B6153" w:rsidP="000453FF">
            <w:pPr>
              <w:pStyle w:val="Tabela"/>
              <w:ind w:left="141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Maksymalna powierzchnia podbudowy przypadająca na jedno badanie (m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perscript"/>
              </w:rPr>
              <w:t>2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>)</w:t>
            </w:r>
          </w:p>
        </w:tc>
      </w:tr>
      <w:tr w:rsidR="00CA50A4" w:rsidRPr="004364D7" w14:paraId="448F98AD" w14:textId="77777777" w:rsidTr="000B6153">
        <w:tc>
          <w:tcPr>
            <w:tcW w:w="800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CFD09E" w14:textId="77777777" w:rsidR="00CA50A4" w:rsidRPr="004364D7" w:rsidRDefault="00CA50A4" w:rsidP="000B6153">
            <w:pPr>
              <w:pStyle w:val="Tabela"/>
              <w:ind w:left="116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27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832F38" w14:textId="77777777" w:rsidR="00CA50A4" w:rsidRPr="004364D7" w:rsidRDefault="00CA50A4" w:rsidP="000453FF">
            <w:pPr>
              <w:pStyle w:val="Tabela"/>
              <w:ind w:left="197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Uziarnienie mieszanki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AB72773" w14:textId="77777777" w:rsidR="00CA50A4" w:rsidRPr="004364D7" w:rsidRDefault="00CA50A4" w:rsidP="001E55DF">
            <w:pPr>
              <w:pStyle w:val="Tabela"/>
              <w:rPr>
                <w:rFonts w:cs="Times New Roman"/>
                <w:i w:val="0"/>
                <w:sz w:val="20"/>
                <w:szCs w:val="20"/>
              </w:rPr>
            </w:pP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</w:tcPr>
          <w:p w14:paraId="4F7131C8" w14:textId="77777777" w:rsidR="00CA50A4" w:rsidRPr="004364D7" w:rsidRDefault="00CA50A4" w:rsidP="001E55DF">
            <w:pPr>
              <w:pStyle w:val="Tabela"/>
              <w:rPr>
                <w:rFonts w:cs="Times New Roman"/>
                <w:i w:val="0"/>
                <w:sz w:val="20"/>
                <w:szCs w:val="20"/>
              </w:rPr>
            </w:pPr>
          </w:p>
        </w:tc>
      </w:tr>
      <w:tr w:rsidR="00CA50A4" w:rsidRPr="004364D7" w14:paraId="3A6EF8F7" w14:textId="77777777" w:rsidTr="000B6153">
        <w:tc>
          <w:tcPr>
            <w:tcW w:w="8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E10894" w14:textId="77777777" w:rsidR="00CA50A4" w:rsidRPr="004364D7" w:rsidRDefault="00CA50A4" w:rsidP="000B6153">
            <w:pPr>
              <w:pStyle w:val="Tabela"/>
              <w:ind w:left="116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12E689" w14:textId="77777777" w:rsidR="00CA50A4" w:rsidRPr="004364D7" w:rsidRDefault="00CA50A4" w:rsidP="000453FF">
            <w:pPr>
              <w:pStyle w:val="Tabela"/>
              <w:ind w:left="197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Wilgotność mieszanki</w:t>
            </w:r>
          </w:p>
        </w:tc>
        <w:tc>
          <w:tcPr>
            <w:tcW w:w="24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230EA2" w14:textId="77777777" w:rsidR="00CA50A4" w:rsidRPr="004364D7" w:rsidRDefault="00CA50A4" w:rsidP="001E55DF">
            <w:pPr>
              <w:pStyle w:val="Tabela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320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EF50FE1" w14:textId="77777777" w:rsidR="00CA50A4" w:rsidRPr="004364D7" w:rsidRDefault="00CA50A4" w:rsidP="001E55DF">
            <w:pPr>
              <w:pStyle w:val="Tabela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600</w:t>
            </w:r>
          </w:p>
        </w:tc>
      </w:tr>
      <w:tr w:rsidR="00CA50A4" w:rsidRPr="004364D7" w14:paraId="38EC3155" w14:textId="77777777" w:rsidTr="000B6153">
        <w:tc>
          <w:tcPr>
            <w:tcW w:w="8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51E77C" w14:textId="77777777" w:rsidR="00CA50A4" w:rsidRPr="004364D7" w:rsidRDefault="00CA50A4" w:rsidP="000B6153">
            <w:pPr>
              <w:pStyle w:val="Tabela"/>
              <w:ind w:left="116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3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2A4C06" w14:textId="77777777" w:rsidR="00CA50A4" w:rsidRPr="004364D7" w:rsidRDefault="00CA50A4" w:rsidP="000453FF">
            <w:pPr>
              <w:pStyle w:val="Tabela"/>
              <w:ind w:left="197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Zagęszczenie warstwy</w:t>
            </w:r>
          </w:p>
        </w:tc>
        <w:tc>
          <w:tcPr>
            <w:tcW w:w="5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CB3630F" w14:textId="77777777" w:rsidR="00CA50A4" w:rsidRPr="004364D7" w:rsidRDefault="00CA50A4" w:rsidP="001E55DF">
            <w:pPr>
              <w:pStyle w:val="Tabela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 próbka na 1000 m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perscript"/>
              </w:rPr>
              <w:t>2</w:t>
            </w:r>
          </w:p>
        </w:tc>
      </w:tr>
      <w:tr w:rsidR="00CA50A4" w:rsidRPr="004364D7" w14:paraId="1CEE62D7" w14:textId="77777777" w:rsidTr="000B6153">
        <w:tc>
          <w:tcPr>
            <w:tcW w:w="80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14:paraId="582D5F85" w14:textId="77777777" w:rsidR="00CA50A4" w:rsidRPr="004364D7" w:rsidRDefault="00CA50A4" w:rsidP="000B6153">
            <w:pPr>
              <w:pStyle w:val="Tabela"/>
              <w:ind w:left="116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4</w:t>
            </w:r>
          </w:p>
        </w:tc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14:paraId="5FB662C2" w14:textId="77777777" w:rsidR="00CA50A4" w:rsidRPr="004364D7" w:rsidRDefault="00CA50A4" w:rsidP="000453FF">
            <w:pPr>
              <w:pStyle w:val="Tabela"/>
              <w:ind w:left="197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Badanie właściwości kruszywa według tablicy 1; punkt 2.3.2</w:t>
            </w:r>
          </w:p>
        </w:tc>
        <w:tc>
          <w:tcPr>
            <w:tcW w:w="5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2F78676" w14:textId="77777777" w:rsidR="00CA50A4" w:rsidRPr="004364D7" w:rsidRDefault="00CA50A4" w:rsidP="001E55DF">
            <w:pPr>
              <w:pStyle w:val="Tabela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dla każdej partii kruszywa i przy każdej zmianie kruszywa</w:t>
            </w:r>
          </w:p>
        </w:tc>
      </w:tr>
    </w:tbl>
    <w:p w14:paraId="0052A342" w14:textId="77777777" w:rsidR="00CA50A4" w:rsidRPr="004364D7" w:rsidRDefault="00CA50A4" w:rsidP="00CA50A4">
      <w:pPr>
        <w:ind w:hanging="709"/>
        <w:rPr>
          <w:szCs w:val="24"/>
        </w:rPr>
      </w:pPr>
    </w:p>
    <w:p w14:paraId="7D4DC396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Uziarnienie mieszanki</w:t>
      </w:r>
    </w:p>
    <w:p w14:paraId="2B553C91" w14:textId="77777777" w:rsidR="00CA50A4" w:rsidRDefault="00CA50A4" w:rsidP="00CA50A4">
      <w:pPr>
        <w:rPr>
          <w:szCs w:val="24"/>
        </w:rPr>
      </w:pPr>
      <w:r w:rsidRPr="004364D7">
        <w:rPr>
          <w:szCs w:val="24"/>
        </w:rPr>
        <w:t>Uziarnienie mieszanki powinno być zgodne z wymaganiami podanymi w punkcie 5.2.1. Próbki należy pobierać w sposób losowy, z rozłożonej warstwy, przed jej zagęszczeniem. Wyniki badań powinny być na bieżąco przekazywane Inspektorowi Nadzoru.</w:t>
      </w:r>
    </w:p>
    <w:p w14:paraId="00015E45" w14:textId="77777777" w:rsidR="00A165EF" w:rsidRPr="004364D7" w:rsidRDefault="00A165EF" w:rsidP="00CA50A4">
      <w:pPr>
        <w:rPr>
          <w:szCs w:val="24"/>
        </w:rPr>
      </w:pPr>
    </w:p>
    <w:p w14:paraId="4F8A3D81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Wilgotność mieszanki</w:t>
      </w:r>
    </w:p>
    <w:p w14:paraId="05665FCD" w14:textId="77777777" w:rsidR="00CA50A4" w:rsidRDefault="00CA50A4" w:rsidP="00CA50A4">
      <w:pPr>
        <w:rPr>
          <w:szCs w:val="24"/>
        </w:rPr>
      </w:pPr>
      <w:r w:rsidRPr="004364D7">
        <w:rPr>
          <w:szCs w:val="24"/>
        </w:rPr>
        <w:t xml:space="preserve">Wilgotność mieszanki powinna odpowiadać wilgotności optymalnej, określonej według próby </w:t>
      </w:r>
      <w:proofErr w:type="spellStart"/>
      <w:r w:rsidRPr="004364D7">
        <w:rPr>
          <w:szCs w:val="24"/>
        </w:rPr>
        <w:t>Proctora</w:t>
      </w:r>
      <w:proofErr w:type="spellEnd"/>
      <w:r w:rsidRPr="004364D7">
        <w:rPr>
          <w:szCs w:val="24"/>
        </w:rPr>
        <w:t xml:space="preserve">, zgodnie z PN-EN 13286-2 z </w:t>
      </w:r>
      <w:proofErr w:type="gramStart"/>
      <w:r w:rsidRPr="004364D7">
        <w:rPr>
          <w:szCs w:val="24"/>
        </w:rPr>
        <w:t>tolerancją  -</w:t>
      </w:r>
      <w:proofErr w:type="gramEnd"/>
      <w:r w:rsidRPr="004364D7">
        <w:rPr>
          <w:szCs w:val="24"/>
        </w:rPr>
        <w:t>20%.</w:t>
      </w:r>
    </w:p>
    <w:p w14:paraId="4375E5F5" w14:textId="77777777" w:rsidR="00A165EF" w:rsidRPr="004364D7" w:rsidRDefault="00A165EF" w:rsidP="00CA50A4">
      <w:pPr>
        <w:rPr>
          <w:szCs w:val="24"/>
        </w:rPr>
      </w:pPr>
    </w:p>
    <w:p w14:paraId="1D03C179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Zagęszczenie podbudowy</w:t>
      </w:r>
    </w:p>
    <w:p w14:paraId="3421EDCA" w14:textId="77777777" w:rsidR="00CA50A4" w:rsidRPr="004364D7" w:rsidRDefault="00CA50A4" w:rsidP="00CA50A4">
      <w:pPr>
        <w:rPr>
          <w:szCs w:val="24"/>
        </w:rPr>
      </w:pPr>
      <w:r w:rsidRPr="004364D7">
        <w:rPr>
          <w:szCs w:val="24"/>
        </w:rPr>
        <w:t>Zagęszczenie każdej warstwy powinno odbywać się aż do osiągnięcia wymaganego wskaźnika zagęszczenia wg punktu 5.7.</w:t>
      </w:r>
    </w:p>
    <w:p w14:paraId="14AC2604" w14:textId="77777777" w:rsidR="00CA50A4" w:rsidRPr="004364D7" w:rsidRDefault="00CA50A4" w:rsidP="00CA50A4">
      <w:pPr>
        <w:rPr>
          <w:szCs w:val="24"/>
        </w:rPr>
      </w:pPr>
      <w:r w:rsidRPr="004364D7">
        <w:rPr>
          <w:szCs w:val="24"/>
        </w:rPr>
        <w:t xml:space="preserve">Zagęszczenie podbudowy należy sprawdzać według PN-EN 13286-2. W przypadku, gdy przeprowadzenie badania jest niemożliwe ze względu na gruboziarniste kruszywo, kontrolę zagęszczenia należy oprzeć na metodzie obciążeń płytowych, według </w:t>
      </w:r>
      <w:r w:rsidRPr="004364D7">
        <w:rPr>
          <w:szCs w:val="24"/>
        </w:rPr>
        <w:br/>
        <w:t>BN-64/8931-02 i nie rzadziej niż raz na 5000 m</w:t>
      </w:r>
      <w:r w:rsidRPr="004364D7">
        <w:rPr>
          <w:szCs w:val="24"/>
          <w:vertAlign w:val="superscript"/>
        </w:rPr>
        <w:t>2</w:t>
      </w:r>
      <w:r w:rsidRPr="004364D7">
        <w:rPr>
          <w:szCs w:val="24"/>
        </w:rPr>
        <w:t>, lub według zaleceń Inspektora Nadzoru.</w:t>
      </w:r>
    </w:p>
    <w:p w14:paraId="2B3B33CF" w14:textId="77777777" w:rsidR="00CA50A4" w:rsidRPr="004364D7" w:rsidRDefault="00CA50A4" w:rsidP="00CA50A4">
      <w:pPr>
        <w:rPr>
          <w:szCs w:val="24"/>
        </w:rPr>
      </w:pPr>
      <w:r w:rsidRPr="004364D7">
        <w:rPr>
          <w:szCs w:val="24"/>
        </w:rPr>
        <w:t xml:space="preserve">Zagęszczenie podbudowy stabilizowanej mechanicznie należy uznać za prawidłowe, gdy stosunek wtórnego modułu </w:t>
      </w:r>
      <w:r w:rsidRPr="004364D7">
        <w:rPr>
          <w:i/>
          <w:iCs/>
          <w:szCs w:val="24"/>
        </w:rPr>
        <w:t>E</w:t>
      </w:r>
      <w:r w:rsidRPr="004364D7">
        <w:rPr>
          <w:szCs w:val="24"/>
          <w:vertAlign w:val="subscript"/>
        </w:rPr>
        <w:t>2</w:t>
      </w:r>
      <w:r w:rsidRPr="004364D7">
        <w:rPr>
          <w:szCs w:val="24"/>
        </w:rPr>
        <w:t xml:space="preserve"> do pierwotnego modułu odkształcenia</w:t>
      </w:r>
      <w:r w:rsidRPr="004364D7">
        <w:rPr>
          <w:i/>
          <w:iCs/>
          <w:szCs w:val="24"/>
        </w:rPr>
        <w:t xml:space="preserve"> E</w:t>
      </w:r>
      <w:r w:rsidRPr="004364D7">
        <w:rPr>
          <w:szCs w:val="24"/>
          <w:vertAlign w:val="subscript"/>
        </w:rPr>
        <w:t>1</w:t>
      </w:r>
      <w:r w:rsidRPr="004364D7">
        <w:rPr>
          <w:szCs w:val="24"/>
        </w:rPr>
        <w:t xml:space="preserve"> </w:t>
      </w:r>
      <w:r w:rsidRPr="004364D7">
        <w:rPr>
          <w:szCs w:val="24"/>
        </w:rPr>
        <w:br/>
        <w:t>jest nie większy od 2,2 dla każdej warstwy konstrukcyjnej podbudowy.</w:t>
      </w:r>
    </w:p>
    <w:p w14:paraId="193F4333" w14:textId="77777777" w:rsidR="00CA50A4" w:rsidRPr="004364D7" w:rsidRDefault="00CA50A4" w:rsidP="00CA50A4">
      <w:pPr>
        <w:rPr>
          <w:szCs w:val="24"/>
        </w:rPr>
      </w:pPr>
    </w:p>
    <w:p w14:paraId="2B01BB71" w14:textId="77777777" w:rsidR="00CA50A4" w:rsidRPr="004364D7" w:rsidRDefault="00CA50A4" w:rsidP="00CA50A4">
      <w:pPr>
        <w:ind w:left="2835"/>
        <w:rPr>
          <w:szCs w:val="24"/>
        </w:rPr>
      </w:pPr>
      <w:r w:rsidRPr="004364D7">
        <w:rPr>
          <w:szCs w:val="24"/>
        </w:rPr>
        <w:object w:dxaOrig="900" w:dyaOrig="620" w14:anchorId="636CEE31">
          <v:shape id="_x0000_i1026" type="#_x0000_t75" style="width:94.5pt;height:32.25pt" o:ole="" filled="t">
            <v:fill color2="black"/>
            <v:imagedata r:id="rId8" o:title=""/>
          </v:shape>
          <o:OLEObject Type="Embed" ProgID="Równanie" ShapeID="_x0000_i1026" DrawAspect="Content" ObjectID="_1605345204" r:id="rId9"/>
        </w:object>
      </w:r>
    </w:p>
    <w:p w14:paraId="7C80B590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Właściwości kruszywa</w:t>
      </w:r>
    </w:p>
    <w:p w14:paraId="70C25B82" w14:textId="77777777" w:rsidR="00CA50A4" w:rsidRPr="004364D7" w:rsidRDefault="00CA50A4" w:rsidP="00CA50A4">
      <w:pPr>
        <w:rPr>
          <w:szCs w:val="24"/>
        </w:rPr>
      </w:pPr>
      <w:r w:rsidRPr="004364D7">
        <w:rPr>
          <w:szCs w:val="24"/>
        </w:rPr>
        <w:t>Badania kruszywa powinny obejmować ocenę wszystkich właściwości określonych</w:t>
      </w:r>
      <w:r w:rsidRPr="004364D7">
        <w:rPr>
          <w:szCs w:val="24"/>
        </w:rPr>
        <w:br/>
        <w:t>w punkcie 2.3.</w:t>
      </w:r>
    </w:p>
    <w:p w14:paraId="6B3D705A" w14:textId="77777777" w:rsidR="00CA50A4" w:rsidRPr="004364D7" w:rsidRDefault="00CA50A4" w:rsidP="00CA50A4">
      <w:pPr>
        <w:rPr>
          <w:szCs w:val="24"/>
        </w:rPr>
      </w:pPr>
      <w:r w:rsidRPr="004364D7">
        <w:rPr>
          <w:szCs w:val="24"/>
        </w:rPr>
        <w:lastRenderedPageBreak/>
        <w:t>Próbki do badań pełnych powinny być pobierane przez Wykonawcę w sposób losowy w obecności Inspektora Nadzoru.</w:t>
      </w:r>
    </w:p>
    <w:p w14:paraId="2F0C1CB7" w14:textId="77777777" w:rsidR="00CA50A4" w:rsidRDefault="000B6153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4364D7">
        <w:rPr>
          <w:sz w:val="24"/>
          <w:szCs w:val="24"/>
        </w:rPr>
        <w:t xml:space="preserve">    </w:t>
      </w:r>
      <w:r w:rsidR="00CA50A4" w:rsidRPr="00A165EF">
        <w:rPr>
          <w:b/>
          <w:sz w:val="24"/>
          <w:szCs w:val="24"/>
        </w:rPr>
        <w:t>Wymagania dotyczące cech geometrycznych podbudowy</w:t>
      </w:r>
    </w:p>
    <w:p w14:paraId="7EB6613B" w14:textId="77777777" w:rsidR="00A165EF" w:rsidRPr="00A165EF" w:rsidRDefault="00A165EF" w:rsidP="00A165EF">
      <w:pPr>
        <w:pStyle w:val="Nagwek2"/>
        <w:numPr>
          <w:ilvl w:val="0"/>
          <w:numId w:val="0"/>
        </w:numPr>
        <w:ind w:left="360"/>
        <w:rPr>
          <w:b/>
          <w:sz w:val="24"/>
          <w:szCs w:val="24"/>
        </w:rPr>
      </w:pPr>
    </w:p>
    <w:p w14:paraId="35BD22F3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Częstotliwość oraz zakres pomiarów</w:t>
      </w:r>
    </w:p>
    <w:p w14:paraId="33F28A56" w14:textId="77777777" w:rsidR="00CA50A4" w:rsidRPr="004364D7" w:rsidRDefault="00CA50A4" w:rsidP="00A165EF">
      <w:pPr>
        <w:ind w:left="0"/>
        <w:rPr>
          <w:szCs w:val="24"/>
        </w:rPr>
      </w:pPr>
      <w:r w:rsidRPr="004364D7">
        <w:rPr>
          <w:szCs w:val="24"/>
        </w:rPr>
        <w:t>Częstotliwość oraz zakres pomiarów dotyczących cech geometrycznych podbudowy oraz nośności podano w tablicy 8.</w:t>
      </w:r>
    </w:p>
    <w:p w14:paraId="7AB1D8B6" w14:textId="77777777" w:rsidR="00CA50A4" w:rsidRPr="004364D7" w:rsidRDefault="00CA50A4" w:rsidP="00CA50A4">
      <w:pPr>
        <w:pStyle w:val="Tytutablicyrysunku"/>
        <w:rPr>
          <w:szCs w:val="24"/>
        </w:rPr>
      </w:pPr>
      <w:r w:rsidRPr="004364D7">
        <w:rPr>
          <w:szCs w:val="24"/>
        </w:rPr>
        <w:t>Tablica 8.</w:t>
      </w:r>
      <w:r w:rsidRPr="004364D7">
        <w:rPr>
          <w:szCs w:val="24"/>
        </w:rPr>
        <w:tab/>
        <w:t>Częstotliwość oraz zakres pomiarów wykonanej podbudowy z kruszywa</w:t>
      </w:r>
      <w:r w:rsidRPr="004364D7">
        <w:rPr>
          <w:szCs w:val="24"/>
        </w:rPr>
        <w:br/>
      </w:r>
      <w:r w:rsidRPr="004364D7">
        <w:rPr>
          <w:szCs w:val="24"/>
        </w:rPr>
        <w:tab/>
      </w:r>
      <w:r w:rsidRPr="004364D7">
        <w:rPr>
          <w:szCs w:val="24"/>
        </w:rPr>
        <w:tab/>
        <w:t>łamanego stabilizowanego mechanicznie</w:t>
      </w:r>
    </w:p>
    <w:tbl>
      <w:tblPr>
        <w:tblW w:w="0" w:type="auto"/>
        <w:tblInd w:w="84" w:type="dxa"/>
        <w:tblLayout w:type="fixed"/>
        <w:tblCellMar>
          <w:left w:w="84" w:type="dxa"/>
          <w:right w:w="70" w:type="dxa"/>
        </w:tblCellMar>
        <w:tblLook w:val="0000" w:firstRow="0" w:lastRow="0" w:firstColumn="0" w:lastColumn="0" w:noHBand="0" w:noVBand="0"/>
      </w:tblPr>
      <w:tblGrid>
        <w:gridCol w:w="1147"/>
        <w:gridCol w:w="2381"/>
        <w:gridCol w:w="6072"/>
      </w:tblGrid>
      <w:tr w:rsidR="00CA50A4" w:rsidRPr="004364D7" w14:paraId="027900AE" w14:textId="77777777" w:rsidTr="000B6153">
        <w:tc>
          <w:tcPr>
            <w:tcW w:w="114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D3A54C" w14:textId="77777777" w:rsidR="00CA50A4" w:rsidRPr="004364D7" w:rsidRDefault="00CA50A4" w:rsidP="000B6153">
            <w:pPr>
              <w:pStyle w:val="Tabela"/>
              <w:ind w:left="116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Lp.</w:t>
            </w:r>
          </w:p>
        </w:tc>
        <w:tc>
          <w:tcPr>
            <w:tcW w:w="2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790CBB" w14:textId="77777777" w:rsidR="00CA50A4" w:rsidRPr="004364D7" w:rsidRDefault="00CA50A4" w:rsidP="000B6153">
            <w:pPr>
              <w:pStyle w:val="Tabela"/>
              <w:ind w:left="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Wyszczególnienie</w:t>
            </w:r>
          </w:p>
          <w:p w14:paraId="73EA3DA5" w14:textId="77777777" w:rsidR="00CA50A4" w:rsidRPr="004364D7" w:rsidRDefault="00CA50A4" w:rsidP="000B6153">
            <w:pPr>
              <w:pStyle w:val="Tabela"/>
              <w:ind w:left="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badań i pomiarów</w:t>
            </w:r>
          </w:p>
        </w:tc>
        <w:tc>
          <w:tcPr>
            <w:tcW w:w="607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7C4BC95D" w14:textId="77777777" w:rsidR="00CA50A4" w:rsidRPr="004364D7" w:rsidRDefault="00CA50A4" w:rsidP="000B6153">
            <w:pPr>
              <w:pStyle w:val="Tabela"/>
              <w:ind w:left="188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Minimalna częstotliwość pomiarów</w:t>
            </w:r>
          </w:p>
        </w:tc>
      </w:tr>
      <w:tr w:rsidR="00CA50A4" w:rsidRPr="004364D7" w14:paraId="368B022F" w14:textId="77777777" w:rsidTr="000B6153">
        <w:tc>
          <w:tcPr>
            <w:tcW w:w="1147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1BCB7B" w14:textId="77777777" w:rsidR="00CA50A4" w:rsidRPr="004364D7" w:rsidRDefault="00CA50A4" w:rsidP="000B6153">
            <w:pPr>
              <w:pStyle w:val="Tabela"/>
              <w:ind w:left="116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23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5A1757" w14:textId="77777777" w:rsidR="00CA50A4" w:rsidRPr="004364D7" w:rsidRDefault="00CA50A4" w:rsidP="000B6153">
            <w:pPr>
              <w:pStyle w:val="Tabela"/>
              <w:ind w:left="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Szerokość podbudowy</w:t>
            </w:r>
          </w:p>
        </w:tc>
        <w:tc>
          <w:tcPr>
            <w:tcW w:w="607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B3E0D25" w14:textId="77777777" w:rsidR="00CA50A4" w:rsidRPr="004364D7" w:rsidRDefault="000453FF" w:rsidP="000B6153">
            <w:pPr>
              <w:pStyle w:val="Tabela"/>
              <w:ind w:left="188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10razy na 1km</w:t>
            </w:r>
          </w:p>
        </w:tc>
      </w:tr>
      <w:tr w:rsidR="00CA50A4" w:rsidRPr="004364D7" w14:paraId="11B7AB0A" w14:textId="77777777" w:rsidTr="000B6153">
        <w:tc>
          <w:tcPr>
            <w:tcW w:w="11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DFA0B7" w14:textId="77777777" w:rsidR="00CA50A4" w:rsidRPr="004364D7" w:rsidRDefault="00CA50A4" w:rsidP="000B6153">
            <w:pPr>
              <w:pStyle w:val="Tabela"/>
              <w:ind w:left="116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254593" w14:textId="77777777" w:rsidR="00CA50A4" w:rsidRPr="004364D7" w:rsidRDefault="00CA50A4" w:rsidP="000B6153">
            <w:pPr>
              <w:pStyle w:val="Tabela"/>
              <w:ind w:left="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Równość podłużna</w:t>
            </w:r>
          </w:p>
        </w:tc>
        <w:tc>
          <w:tcPr>
            <w:tcW w:w="6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BEB01FA" w14:textId="77777777" w:rsidR="00CA50A4" w:rsidRPr="004364D7" w:rsidRDefault="00CA50A4" w:rsidP="000B6153">
            <w:pPr>
              <w:pStyle w:val="Tabela"/>
              <w:ind w:left="188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w sposób ciągły </w:t>
            </w:r>
            <w:proofErr w:type="spellStart"/>
            <w:r w:rsidRPr="004364D7">
              <w:rPr>
                <w:rFonts w:cs="Times New Roman"/>
                <w:i w:val="0"/>
                <w:sz w:val="20"/>
                <w:szCs w:val="20"/>
              </w:rPr>
              <w:t>planografem</w:t>
            </w:r>
            <w:proofErr w:type="spellEnd"/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 albo co 20 m łatą na każdym pasie ruchu</w:t>
            </w:r>
          </w:p>
        </w:tc>
      </w:tr>
      <w:tr w:rsidR="00CA50A4" w:rsidRPr="004364D7" w14:paraId="77CAA2C1" w14:textId="77777777" w:rsidTr="000B6153">
        <w:tc>
          <w:tcPr>
            <w:tcW w:w="11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296298" w14:textId="77777777" w:rsidR="00CA50A4" w:rsidRPr="004364D7" w:rsidRDefault="00CA50A4" w:rsidP="000B6153">
            <w:pPr>
              <w:pStyle w:val="Tabela"/>
              <w:ind w:left="116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3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B83165" w14:textId="77777777" w:rsidR="00CA50A4" w:rsidRPr="004364D7" w:rsidRDefault="00CA50A4" w:rsidP="000B6153">
            <w:pPr>
              <w:pStyle w:val="Tabela"/>
              <w:ind w:left="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Równość poprzeczna</w:t>
            </w:r>
          </w:p>
        </w:tc>
        <w:tc>
          <w:tcPr>
            <w:tcW w:w="6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94BB0CE" w14:textId="77777777" w:rsidR="00CA50A4" w:rsidRPr="004364D7" w:rsidRDefault="000453FF" w:rsidP="000B6153">
            <w:pPr>
              <w:pStyle w:val="Tabela"/>
              <w:ind w:left="188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10razy na 1km</w:t>
            </w:r>
          </w:p>
        </w:tc>
      </w:tr>
      <w:tr w:rsidR="00CA50A4" w:rsidRPr="004364D7" w14:paraId="7D6992AC" w14:textId="77777777" w:rsidTr="000B6153">
        <w:tc>
          <w:tcPr>
            <w:tcW w:w="11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D2B0BD" w14:textId="77777777" w:rsidR="00CA50A4" w:rsidRPr="004364D7" w:rsidRDefault="00CA50A4" w:rsidP="000B6153">
            <w:pPr>
              <w:pStyle w:val="Tabela"/>
              <w:ind w:left="116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4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D3086B" w14:textId="77777777" w:rsidR="00CA50A4" w:rsidRPr="004364D7" w:rsidRDefault="00CA50A4" w:rsidP="000B6153">
            <w:pPr>
              <w:pStyle w:val="Tabela"/>
              <w:ind w:left="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Spadki poprzeczne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6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EF6CED5" w14:textId="77777777" w:rsidR="00CA50A4" w:rsidRPr="004364D7" w:rsidRDefault="000453FF" w:rsidP="000B6153">
            <w:pPr>
              <w:pStyle w:val="Tabela"/>
              <w:ind w:left="188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10razy na 1km</w:t>
            </w:r>
          </w:p>
        </w:tc>
      </w:tr>
      <w:tr w:rsidR="00CA50A4" w:rsidRPr="004364D7" w14:paraId="505FA75A" w14:textId="77777777" w:rsidTr="000B6153">
        <w:tc>
          <w:tcPr>
            <w:tcW w:w="11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2CD3C2" w14:textId="77777777" w:rsidR="00CA50A4" w:rsidRPr="004364D7" w:rsidRDefault="00CA50A4" w:rsidP="000B6153">
            <w:pPr>
              <w:pStyle w:val="Tabela"/>
              <w:ind w:left="116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5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C49C4F" w14:textId="77777777" w:rsidR="00CA50A4" w:rsidRPr="004364D7" w:rsidRDefault="00CA50A4" w:rsidP="000B6153">
            <w:pPr>
              <w:pStyle w:val="Tabela"/>
              <w:ind w:left="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Rzędne wysokościowe</w:t>
            </w:r>
          </w:p>
        </w:tc>
        <w:tc>
          <w:tcPr>
            <w:tcW w:w="6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1AD4C94" w14:textId="77777777" w:rsidR="00CA50A4" w:rsidRPr="004364D7" w:rsidRDefault="00CA50A4" w:rsidP="000B6153">
            <w:pPr>
              <w:pStyle w:val="Tabela"/>
              <w:ind w:left="188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co 10</w:t>
            </w:r>
            <w:r w:rsidR="000453FF" w:rsidRPr="004364D7">
              <w:rPr>
                <w:rFonts w:cs="Times New Roman"/>
                <w:i w:val="0"/>
                <w:sz w:val="20"/>
                <w:szCs w:val="20"/>
              </w:rPr>
              <w:t>0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 m</w:t>
            </w:r>
          </w:p>
        </w:tc>
      </w:tr>
      <w:tr w:rsidR="00CA50A4" w:rsidRPr="004364D7" w14:paraId="4D865931" w14:textId="77777777" w:rsidTr="000B6153">
        <w:tc>
          <w:tcPr>
            <w:tcW w:w="11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A3FC85" w14:textId="77777777" w:rsidR="00CA50A4" w:rsidRPr="004364D7" w:rsidRDefault="00CA50A4" w:rsidP="000B6153">
            <w:pPr>
              <w:pStyle w:val="Tabela"/>
              <w:ind w:left="116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6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1B1F1C" w14:textId="77777777" w:rsidR="00CA50A4" w:rsidRPr="004364D7" w:rsidRDefault="00CA50A4" w:rsidP="000B6153">
            <w:pPr>
              <w:pStyle w:val="Tabela"/>
              <w:ind w:left="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Ukształtowanie osi w planie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6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61852FC4" w14:textId="77777777" w:rsidR="00CA50A4" w:rsidRPr="004364D7" w:rsidRDefault="00CA50A4" w:rsidP="000B6153">
            <w:pPr>
              <w:pStyle w:val="Tabela"/>
              <w:ind w:left="188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co 10</w:t>
            </w:r>
            <w:r w:rsidR="000453FF" w:rsidRPr="004364D7">
              <w:rPr>
                <w:rFonts w:cs="Times New Roman"/>
                <w:i w:val="0"/>
                <w:sz w:val="20"/>
                <w:szCs w:val="20"/>
              </w:rPr>
              <w:t>0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 m</w:t>
            </w:r>
          </w:p>
        </w:tc>
      </w:tr>
      <w:tr w:rsidR="00CA50A4" w:rsidRPr="004364D7" w14:paraId="4F5A9E0A" w14:textId="77777777" w:rsidTr="000B6153">
        <w:tc>
          <w:tcPr>
            <w:tcW w:w="11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188D02" w14:textId="77777777" w:rsidR="00CA50A4" w:rsidRPr="004364D7" w:rsidRDefault="00CA50A4" w:rsidP="000B6153">
            <w:pPr>
              <w:pStyle w:val="Tabela"/>
              <w:ind w:left="116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7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E66841" w14:textId="77777777" w:rsidR="00CA50A4" w:rsidRPr="004364D7" w:rsidRDefault="00CA50A4" w:rsidP="000B6153">
            <w:pPr>
              <w:pStyle w:val="Tabela"/>
              <w:ind w:left="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Grubość podbudowy</w:t>
            </w:r>
          </w:p>
        </w:tc>
        <w:tc>
          <w:tcPr>
            <w:tcW w:w="6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303A8059" w14:textId="77777777" w:rsidR="00CA50A4" w:rsidRPr="004364D7" w:rsidRDefault="00CA50A4" w:rsidP="000B6153">
            <w:pPr>
              <w:pStyle w:val="Tabela"/>
              <w:ind w:left="188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Podczas budowy: </w:t>
            </w:r>
            <w:proofErr w:type="gramStart"/>
            <w:r w:rsidRPr="004364D7">
              <w:rPr>
                <w:rFonts w:cs="Times New Roman"/>
                <w:i w:val="0"/>
                <w:sz w:val="20"/>
                <w:szCs w:val="20"/>
              </w:rPr>
              <w:t>w  3</w:t>
            </w:r>
            <w:proofErr w:type="gramEnd"/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 punktach na każdej działce roboczej, lecz nie rzadziej niż raz na 400 m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perscript"/>
              </w:rPr>
              <w:t>2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>.Przed odbiorem: w  3 punktach  lecz nie rzadziej niż raz  na 2000 m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perscript"/>
              </w:rPr>
              <w:t>2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>.</w:t>
            </w:r>
          </w:p>
        </w:tc>
      </w:tr>
      <w:tr w:rsidR="00CA50A4" w:rsidRPr="004364D7" w14:paraId="5F1D2F1C" w14:textId="77777777" w:rsidTr="000B6153">
        <w:tc>
          <w:tcPr>
            <w:tcW w:w="114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6DB8F4" w14:textId="77777777" w:rsidR="00CA50A4" w:rsidRPr="004364D7" w:rsidRDefault="00CA50A4" w:rsidP="000B6153">
            <w:pPr>
              <w:pStyle w:val="Tabela"/>
              <w:ind w:left="116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8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5D41E2" w14:textId="77777777" w:rsidR="00CA50A4" w:rsidRPr="004364D7" w:rsidRDefault="00CA50A4" w:rsidP="000B6153">
            <w:pPr>
              <w:pStyle w:val="Tabela"/>
              <w:ind w:left="0"/>
              <w:jc w:val="left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Nośność podbudowy:</w:t>
            </w:r>
          </w:p>
          <w:p w14:paraId="62B53B63" w14:textId="77777777" w:rsidR="00CA50A4" w:rsidRPr="004364D7" w:rsidRDefault="00CA50A4" w:rsidP="000B6153">
            <w:pPr>
              <w:pStyle w:val="Tabela"/>
              <w:ind w:left="0"/>
              <w:jc w:val="left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-moduł odkształcenia</w:t>
            </w:r>
          </w:p>
          <w:p w14:paraId="5DB43F52" w14:textId="77777777" w:rsidR="00CA50A4" w:rsidRPr="004364D7" w:rsidRDefault="00CA50A4" w:rsidP="000B6153">
            <w:pPr>
              <w:pStyle w:val="Tabela"/>
              <w:ind w:left="0"/>
              <w:jc w:val="left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 lub</w:t>
            </w:r>
          </w:p>
          <w:p w14:paraId="66EE1E61" w14:textId="77777777" w:rsidR="00CA50A4" w:rsidRPr="004364D7" w:rsidRDefault="00CA50A4" w:rsidP="000B6153">
            <w:pPr>
              <w:pStyle w:val="Tabela"/>
              <w:ind w:left="0"/>
              <w:jc w:val="left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 ugięcie sprężyste</w:t>
            </w:r>
          </w:p>
        </w:tc>
        <w:tc>
          <w:tcPr>
            <w:tcW w:w="6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810572A" w14:textId="77777777" w:rsidR="00CA50A4" w:rsidRPr="004364D7" w:rsidRDefault="00CA50A4" w:rsidP="000B6153">
            <w:pPr>
              <w:pStyle w:val="Tabela"/>
              <w:ind w:left="188"/>
              <w:jc w:val="left"/>
              <w:rPr>
                <w:rFonts w:cs="Times New Roman"/>
                <w:i w:val="0"/>
                <w:sz w:val="20"/>
                <w:szCs w:val="20"/>
              </w:rPr>
            </w:pPr>
          </w:p>
          <w:p w14:paraId="05ECBDA1" w14:textId="77777777" w:rsidR="00CA50A4" w:rsidRPr="004364D7" w:rsidRDefault="00CA50A4" w:rsidP="000B6153">
            <w:pPr>
              <w:pStyle w:val="Tabela"/>
              <w:ind w:left="188"/>
              <w:jc w:val="left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- co najmniej w dwóch przekrojach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br/>
              <w:t>na każde 10</w:t>
            </w:r>
            <w:r w:rsidR="000453FF" w:rsidRPr="004364D7">
              <w:rPr>
                <w:rFonts w:cs="Times New Roman"/>
                <w:i w:val="0"/>
                <w:sz w:val="20"/>
                <w:szCs w:val="20"/>
              </w:rPr>
              <w:t>0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>0</w:t>
            </w:r>
            <w:r w:rsidR="000453FF" w:rsidRPr="004364D7">
              <w:rPr>
                <w:rFonts w:cs="Times New Roman"/>
                <w:i w:val="0"/>
                <w:sz w:val="20"/>
                <w:szCs w:val="20"/>
              </w:rPr>
              <w:t>m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>;</w:t>
            </w:r>
          </w:p>
          <w:p w14:paraId="66337505" w14:textId="77777777" w:rsidR="00CA50A4" w:rsidRPr="004364D7" w:rsidRDefault="00CA50A4" w:rsidP="000B6153">
            <w:pPr>
              <w:pStyle w:val="Tabela"/>
              <w:ind w:left="188"/>
              <w:jc w:val="left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- co najmniej w </w:t>
            </w:r>
            <w:r w:rsidR="000453FF" w:rsidRPr="004364D7">
              <w:rPr>
                <w:rFonts w:cs="Times New Roman"/>
                <w:i w:val="0"/>
                <w:sz w:val="20"/>
                <w:szCs w:val="20"/>
              </w:rPr>
              <w:t>2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>0 punktach</w:t>
            </w:r>
            <w:r w:rsidR="000453FF" w:rsidRPr="004364D7">
              <w:rPr>
                <w:rFonts w:cs="Times New Roman"/>
                <w:i w:val="0"/>
                <w:sz w:val="20"/>
                <w:szCs w:val="20"/>
              </w:rPr>
              <w:t xml:space="preserve"> na każde 1000m</w:t>
            </w:r>
          </w:p>
        </w:tc>
      </w:tr>
      <w:tr w:rsidR="00CA50A4" w:rsidRPr="004364D7" w14:paraId="44CB6EEE" w14:textId="77777777" w:rsidTr="000B6153">
        <w:tc>
          <w:tcPr>
            <w:tcW w:w="9600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DA52D65" w14:textId="77777777" w:rsidR="00CA50A4" w:rsidRPr="004364D7" w:rsidRDefault="00CA50A4" w:rsidP="000B6153">
            <w:pPr>
              <w:pStyle w:val="Tabela"/>
              <w:ind w:left="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  <w:vertAlign w:val="superscript"/>
              </w:rPr>
              <w:t xml:space="preserve">*) 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Dodatkowe pomiary spadków poprzecznych i ukształtowania osi w </w:t>
            </w:r>
            <w:proofErr w:type="gramStart"/>
            <w:r w:rsidRPr="004364D7">
              <w:rPr>
                <w:rFonts w:cs="Times New Roman"/>
                <w:i w:val="0"/>
                <w:sz w:val="20"/>
                <w:szCs w:val="20"/>
              </w:rPr>
              <w:t>planie  należy</w:t>
            </w:r>
            <w:proofErr w:type="gramEnd"/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 wykonać w punktach głównych łuków poziomych. </w:t>
            </w:r>
          </w:p>
        </w:tc>
      </w:tr>
    </w:tbl>
    <w:p w14:paraId="4B6B8863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Szerokość podbudowy</w:t>
      </w:r>
    </w:p>
    <w:p w14:paraId="775C1554" w14:textId="77777777" w:rsidR="00CA50A4" w:rsidRDefault="00CA50A4" w:rsidP="00A165EF">
      <w:pPr>
        <w:ind w:left="0"/>
        <w:rPr>
          <w:szCs w:val="24"/>
        </w:rPr>
      </w:pPr>
      <w:r w:rsidRPr="004364D7">
        <w:rPr>
          <w:szCs w:val="24"/>
        </w:rPr>
        <w:t>Szerokość podbudowy nie może różnić się od szerokości projektowanej o więcej</w:t>
      </w:r>
      <w:r w:rsidRPr="004364D7">
        <w:rPr>
          <w:szCs w:val="24"/>
        </w:rPr>
        <w:br/>
        <w:t>niż +10 cm, -5 cm.</w:t>
      </w:r>
    </w:p>
    <w:p w14:paraId="22AB2FC7" w14:textId="77777777" w:rsidR="00A165EF" w:rsidRPr="004364D7" w:rsidRDefault="00A165EF" w:rsidP="00CA50A4">
      <w:pPr>
        <w:rPr>
          <w:szCs w:val="24"/>
        </w:rPr>
      </w:pPr>
    </w:p>
    <w:p w14:paraId="1C54AD4D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Równość podbudowy</w:t>
      </w:r>
    </w:p>
    <w:p w14:paraId="77892BCD" w14:textId="77777777" w:rsidR="00CA50A4" w:rsidRPr="004364D7" w:rsidRDefault="00CA50A4" w:rsidP="00A165EF">
      <w:pPr>
        <w:ind w:left="0"/>
        <w:rPr>
          <w:szCs w:val="24"/>
        </w:rPr>
      </w:pPr>
      <w:r w:rsidRPr="004364D7">
        <w:rPr>
          <w:szCs w:val="24"/>
        </w:rPr>
        <w:t xml:space="preserve">Nierówności podłużne podbudowy należy mierzyć 4-metrową łatą lub </w:t>
      </w:r>
      <w:proofErr w:type="spellStart"/>
      <w:r w:rsidRPr="004364D7">
        <w:rPr>
          <w:szCs w:val="24"/>
        </w:rPr>
        <w:t>planografem</w:t>
      </w:r>
      <w:proofErr w:type="spellEnd"/>
      <w:r w:rsidRPr="004364D7">
        <w:rPr>
          <w:szCs w:val="24"/>
        </w:rPr>
        <w:t>, zgodnie z BN-68/8931-04.</w:t>
      </w:r>
      <w:r w:rsidR="00A165EF">
        <w:rPr>
          <w:szCs w:val="24"/>
        </w:rPr>
        <w:t xml:space="preserve"> </w:t>
      </w:r>
      <w:r w:rsidRPr="004364D7">
        <w:rPr>
          <w:szCs w:val="24"/>
        </w:rPr>
        <w:t>Nierówności poprzeczne należy mierzyć 4-metrową łatą.</w:t>
      </w:r>
      <w:r w:rsidR="00A165EF">
        <w:rPr>
          <w:szCs w:val="24"/>
        </w:rPr>
        <w:t xml:space="preserve"> </w:t>
      </w:r>
      <w:r w:rsidRPr="004364D7">
        <w:rPr>
          <w:szCs w:val="24"/>
        </w:rPr>
        <w:t xml:space="preserve">Nierówności podbudowy nie mogą przekraczać: </w:t>
      </w:r>
    </w:p>
    <w:p w14:paraId="64624697" w14:textId="77777777" w:rsidR="00CA50A4" w:rsidRDefault="00F81BCB" w:rsidP="000B6153">
      <w:pPr>
        <w:pStyle w:val="listakreski"/>
        <w:tabs>
          <w:tab w:val="clear" w:pos="993"/>
          <w:tab w:val="clear" w:pos="1701"/>
          <w:tab w:val="left" w:pos="1000"/>
        </w:tabs>
        <w:ind w:left="800" w:firstLine="0"/>
        <w:rPr>
          <w:szCs w:val="24"/>
        </w:rPr>
      </w:pPr>
      <w:r>
        <w:rPr>
          <w:szCs w:val="24"/>
        </w:rPr>
        <w:lastRenderedPageBreak/>
        <w:t>2</w:t>
      </w:r>
      <w:r w:rsidR="00CA50A4" w:rsidRPr="004364D7">
        <w:rPr>
          <w:szCs w:val="24"/>
        </w:rPr>
        <w:t>0 mm dla podbudowy zasadniczej,</w:t>
      </w:r>
    </w:p>
    <w:p w14:paraId="293AF715" w14:textId="77777777" w:rsidR="00A165EF" w:rsidRPr="004364D7" w:rsidRDefault="00A165EF" w:rsidP="00A165EF">
      <w:pPr>
        <w:pStyle w:val="listakreski"/>
        <w:numPr>
          <w:ilvl w:val="0"/>
          <w:numId w:val="0"/>
        </w:numPr>
        <w:tabs>
          <w:tab w:val="clear" w:pos="1701"/>
        </w:tabs>
        <w:ind w:left="800"/>
        <w:rPr>
          <w:szCs w:val="24"/>
        </w:rPr>
      </w:pPr>
    </w:p>
    <w:p w14:paraId="5625AD81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Spadki poprzeczne podbudowy</w:t>
      </w:r>
    </w:p>
    <w:p w14:paraId="7E7E15A3" w14:textId="77777777" w:rsidR="00CA50A4" w:rsidRPr="004364D7" w:rsidRDefault="00CA50A4" w:rsidP="00A165EF">
      <w:pPr>
        <w:ind w:left="0"/>
        <w:rPr>
          <w:szCs w:val="24"/>
        </w:rPr>
      </w:pPr>
      <w:r w:rsidRPr="004364D7">
        <w:rPr>
          <w:szCs w:val="24"/>
        </w:rPr>
        <w:t>Spadki poprzeczne podbudowy na prostych i łukach powinny być zgodne</w:t>
      </w:r>
      <w:r w:rsidRPr="004364D7">
        <w:rPr>
          <w:szCs w:val="24"/>
        </w:rPr>
        <w:br/>
        <w:t>z dokumentacją projektową, z tolerancją 0,5%.</w:t>
      </w:r>
      <w:r w:rsidR="00A165EF">
        <w:rPr>
          <w:szCs w:val="24"/>
        </w:rPr>
        <w:t xml:space="preserve"> </w:t>
      </w:r>
      <w:r w:rsidRPr="004364D7">
        <w:rPr>
          <w:szCs w:val="24"/>
        </w:rPr>
        <w:t>Rzędne wysokościowe podbudowy</w:t>
      </w:r>
    </w:p>
    <w:p w14:paraId="4610FE02" w14:textId="77777777" w:rsidR="00CA50A4" w:rsidRDefault="00CA50A4" w:rsidP="00A165EF">
      <w:pPr>
        <w:ind w:left="0"/>
        <w:rPr>
          <w:szCs w:val="24"/>
        </w:rPr>
      </w:pPr>
      <w:r w:rsidRPr="004364D7">
        <w:rPr>
          <w:szCs w:val="24"/>
        </w:rPr>
        <w:t>Różnice pomiędzy rzędnymi wysokościowymi podbudow</w:t>
      </w:r>
      <w:r w:rsidR="007A667D" w:rsidRPr="004364D7">
        <w:rPr>
          <w:szCs w:val="24"/>
        </w:rPr>
        <w:t>y i rzędnymi projektowanymi nie </w:t>
      </w:r>
      <w:r w:rsidRPr="004364D7">
        <w:rPr>
          <w:szCs w:val="24"/>
        </w:rPr>
        <w:t>powinny przekraczać +1 cm, -2 cm.</w:t>
      </w:r>
    </w:p>
    <w:p w14:paraId="14ED6CDE" w14:textId="77777777" w:rsidR="00A165EF" w:rsidRPr="004364D7" w:rsidRDefault="00A165EF" w:rsidP="00CA50A4">
      <w:pPr>
        <w:ind w:hanging="1"/>
        <w:rPr>
          <w:szCs w:val="24"/>
        </w:rPr>
      </w:pPr>
    </w:p>
    <w:p w14:paraId="737647D4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Ukształtowanie osi podbudowy</w:t>
      </w:r>
    </w:p>
    <w:p w14:paraId="1BAE7F49" w14:textId="77777777" w:rsidR="00CA50A4" w:rsidRDefault="00CA50A4" w:rsidP="00A165EF">
      <w:pPr>
        <w:ind w:left="0"/>
        <w:rPr>
          <w:szCs w:val="24"/>
        </w:rPr>
      </w:pPr>
      <w:r w:rsidRPr="004364D7">
        <w:rPr>
          <w:szCs w:val="24"/>
        </w:rPr>
        <w:t>Oś podbudowy w planie nie może być przesunięta w stosunku do osi projektowanej</w:t>
      </w:r>
      <w:r w:rsidRPr="004364D7">
        <w:rPr>
          <w:szCs w:val="24"/>
        </w:rPr>
        <w:br/>
        <w:t xml:space="preserve">o więcej </w:t>
      </w:r>
      <w:proofErr w:type="gramStart"/>
      <w:r w:rsidRPr="004364D7">
        <w:rPr>
          <w:szCs w:val="24"/>
        </w:rPr>
        <w:t>niż  5</w:t>
      </w:r>
      <w:proofErr w:type="gramEnd"/>
      <w:r w:rsidRPr="004364D7">
        <w:rPr>
          <w:szCs w:val="24"/>
        </w:rPr>
        <w:t>cm.</w:t>
      </w:r>
    </w:p>
    <w:p w14:paraId="1055E352" w14:textId="77777777" w:rsidR="00A165EF" w:rsidRPr="004364D7" w:rsidRDefault="00A165EF" w:rsidP="00CA50A4">
      <w:pPr>
        <w:rPr>
          <w:szCs w:val="24"/>
        </w:rPr>
      </w:pPr>
    </w:p>
    <w:p w14:paraId="49FE856C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Grubość podbudowy</w:t>
      </w:r>
    </w:p>
    <w:p w14:paraId="445168C2" w14:textId="77777777" w:rsidR="00CA50A4" w:rsidRPr="004364D7" w:rsidRDefault="00CA50A4" w:rsidP="00A165EF">
      <w:pPr>
        <w:ind w:left="0"/>
        <w:rPr>
          <w:szCs w:val="24"/>
        </w:rPr>
      </w:pPr>
      <w:r w:rsidRPr="004364D7">
        <w:rPr>
          <w:szCs w:val="24"/>
        </w:rPr>
        <w:t>Grubość podbudowy nie może się różnić od grubości projektowanej o więcej niż:</w:t>
      </w:r>
    </w:p>
    <w:p w14:paraId="022CC33B" w14:textId="77777777" w:rsidR="00CA50A4" w:rsidRPr="004364D7" w:rsidRDefault="00CA50A4" w:rsidP="000B6153">
      <w:pPr>
        <w:pStyle w:val="listakreski"/>
        <w:tabs>
          <w:tab w:val="clear" w:pos="993"/>
          <w:tab w:val="clear" w:pos="1701"/>
          <w:tab w:val="left" w:pos="1000"/>
        </w:tabs>
        <w:ind w:left="800" w:firstLine="0"/>
        <w:rPr>
          <w:szCs w:val="24"/>
        </w:rPr>
      </w:pPr>
      <w:r w:rsidRPr="004364D7">
        <w:rPr>
          <w:szCs w:val="24"/>
        </w:rPr>
        <w:t xml:space="preserve">dla podbudowy </w:t>
      </w:r>
      <w:proofErr w:type="gramStart"/>
      <w:r w:rsidRPr="004364D7">
        <w:rPr>
          <w:szCs w:val="24"/>
        </w:rPr>
        <w:t>zasadniczej  10</w:t>
      </w:r>
      <w:proofErr w:type="gramEnd"/>
      <w:r w:rsidRPr="004364D7">
        <w:rPr>
          <w:szCs w:val="24"/>
        </w:rPr>
        <w:t>%,</w:t>
      </w:r>
    </w:p>
    <w:p w14:paraId="0A4A5F5E" w14:textId="77777777" w:rsidR="00CA50A4" w:rsidRDefault="00CA50A4" w:rsidP="000B6153">
      <w:pPr>
        <w:pStyle w:val="listakreski"/>
        <w:tabs>
          <w:tab w:val="clear" w:pos="993"/>
          <w:tab w:val="clear" w:pos="1701"/>
          <w:tab w:val="left" w:pos="1000"/>
        </w:tabs>
        <w:ind w:left="800" w:firstLine="0"/>
        <w:rPr>
          <w:szCs w:val="24"/>
        </w:rPr>
      </w:pPr>
      <w:r w:rsidRPr="004364D7">
        <w:rPr>
          <w:szCs w:val="24"/>
        </w:rPr>
        <w:t xml:space="preserve">dla podbudowy </w:t>
      </w:r>
      <w:proofErr w:type="gramStart"/>
      <w:r w:rsidRPr="004364D7">
        <w:rPr>
          <w:szCs w:val="24"/>
        </w:rPr>
        <w:t>pomocniczej  +</w:t>
      </w:r>
      <w:proofErr w:type="gramEnd"/>
      <w:r w:rsidRPr="004364D7">
        <w:rPr>
          <w:szCs w:val="24"/>
        </w:rPr>
        <w:t>10%, -15%.</w:t>
      </w:r>
    </w:p>
    <w:p w14:paraId="62393DB7" w14:textId="77777777" w:rsidR="00A165EF" w:rsidRPr="004364D7" w:rsidRDefault="00A165EF" w:rsidP="00A165EF">
      <w:pPr>
        <w:pStyle w:val="listakreski"/>
        <w:numPr>
          <w:ilvl w:val="0"/>
          <w:numId w:val="0"/>
        </w:numPr>
        <w:tabs>
          <w:tab w:val="clear" w:pos="1701"/>
        </w:tabs>
        <w:ind w:left="800"/>
        <w:rPr>
          <w:szCs w:val="24"/>
        </w:rPr>
      </w:pPr>
    </w:p>
    <w:p w14:paraId="49017887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Nośność podbudowy</w:t>
      </w:r>
    </w:p>
    <w:p w14:paraId="5879A28A" w14:textId="77777777" w:rsidR="00CA50A4" w:rsidRPr="004364D7" w:rsidRDefault="00CA50A4" w:rsidP="00A165EF">
      <w:pPr>
        <w:ind w:left="0"/>
        <w:rPr>
          <w:szCs w:val="24"/>
        </w:rPr>
      </w:pPr>
      <w:r w:rsidRPr="004364D7">
        <w:rPr>
          <w:szCs w:val="24"/>
        </w:rPr>
        <w:t>Nośność podbudowy określona przez jedną z metod:</w:t>
      </w:r>
    </w:p>
    <w:p w14:paraId="4D5D7D9F" w14:textId="77777777" w:rsidR="00CA50A4" w:rsidRPr="004364D7" w:rsidRDefault="00CA50A4" w:rsidP="000B6153">
      <w:pPr>
        <w:pStyle w:val="listakreski"/>
        <w:tabs>
          <w:tab w:val="clear" w:pos="1701"/>
        </w:tabs>
        <w:ind w:left="800" w:firstLine="0"/>
        <w:rPr>
          <w:szCs w:val="24"/>
        </w:rPr>
      </w:pPr>
      <w:r w:rsidRPr="004364D7">
        <w:rPr>
          <w:szCs w:val="24"/>
        </w:rPr>
        <w:t>moduł odkształcenia według BN-64/8931-02 powinna być zgodna z podaną w tablicy 9,</w:t>
      </w:r>
    </w:p>
    <w:p w14:paraId="16A90F69" w14:textId="77777777" w:rsidR="00CA50A4" w:rsidRPr="004364D7" w:rsidRDefault="00CA50A4" w:rsidP="000B6153">
      <w:pPr>
        <w:pStyle w:val="listakreski"/>
        <w:tabs>
          <w:tab w:val="clear" w:pos="1701"/>
        </w:tabs>
        <w:ind w:left="800" w:firstLine="0"/>
        <w:rPr>
          <w:szCs w:val="24"/>
        </w:rPr>
      </w:pPr>
      <w:r w:rsidRPr="004364D7">
        <w:rPr>
          <w:szCs w:val="24"/>
        </w:rPr>
        <w:t>ugięcie sprężyste według BN-70/8931-06 powinna być zgodna z podaną w tablicy 9.</w:t>
      </w:r>
    </w:p>
    <w:p w14:paraId="6EC0F008" w14:textId="77777777" w:rsidR="00CA50A4" w:rsidRPr="004364D7" w:rsidRDefault="00CA50A4" w:rsidP="00CA50A4">
      <w:pPr>
        <w:pStyle w:val="Tytutablicyrysunku"/>
        <w:rPr>
          <w:szCs w:val="24"/>
        </w:rPr>
      </w:pPr>
      <w:r w:rsidRPr="004364D7">
        <w:rPr>
          <w:szCs w:val="24"/>
        </w:rPr>
        <w:t>Tablica 9.</w:t>
      </w:r>
      <w:r w:rsidRPr="004364D7">
        <w:rPr>
          <w:szCs w:val="24"/>
        </w:rPr>
        <w:tab/>
        <w:t>Cechy podbudowy</w:t>
      </w:r>
    </w:p>
    <w:tbl>
      <w:tblPr>
        <w:tblW w:w="0" w:type="auto"/>
        <w:tblInd w:w="212" w:type="dxa"/>
        <w:tblLayout w:type="fixed"/>
        <w:tblCellMar>
          <w:left w:w="84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857"/>
        <w:gridCol w:w="1544"/>
        <w:gridCol w:w="1983"/>
        <w:gridCol w:w="1987"/>
      </w:tblGrid>
      <w:tr w:rsidR="00CA50A4" w:rsidRPr="004364D7" w14:paraId="0482E86D" w14:textId="77777777">
        <w:tc>
          <w:tcPr>
            <w:tcW w:w="1984" w:type="dxa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14:paraId="7AC54848" w14:textId="77777777" w:rsidR="00CA50A4" w:rsidRPr="004364D7" w:rsidRDefault="00CA50A4" w:rsidP="000453FF">
            <w:pPr>
              <w:pStyle w:val="Tabela"/>
              <w:ind w:left="188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Mieszanka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br/>
              <w:t>kruszywa</w:t>
            </w:r>
            <w:r w:rsidRPr="004364D7">
              <w:rPr>
                <w:rFonts w:cs="Times New Roman"/>
                <w:i w:val="0"/>
                <w:sz w:val="20"/>
                <w:szCs w:val="20"/>
              </w:rPr>
              <w:br/>
              <w:t>o wskaźniku w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noś</w:t>
            </w:r>
          </w:p>
        </w:tc>
        <w:tc>
          <w:tcPr>
            <w:tcW w:w="1857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D72E937" w14:textId="77777777" w:rsidR="00CA50A4" w:rsidRPr="004364D7" w:rsidRDefault="00CA50A4" w:rsidP="000453FF">
            <w:pPr>
              <w:pStyle w:val="Tabela"/>
              <w:ind w:left="204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Wskaźnik zagęszczenia </w:t>
            </w:r>
            <w:proofErr w:type="spellStart"/>
            <w:r w:rsidRPr="004364D7">
              <w:rPr>
                <w:rFonts w:cs="Times New Roman"/>
                <w:i w:val="0"/>
                <w:sz w:val="20"/>
                <w:szCs w:val="20"/>
              </w:rPr>
              <w:t>I</w:t>
            </w:r>
            <w:r w:rsidRPr="004364D7">
              <w:rPr>
                <w:rFonts w:cs="Times New Roman"/>
                <w:i w:val="0"/>
                <w:sz w:val="20"/>
                <w:szCs w:val="20"/>
                <w:vertAlign w:val="subscript"/>
              </w:rPr>
              <w:t>s</w:t>
            </w:r>
            <w:proofErr w:type="spellEnd"/>
          </w:p>
        </w:tc>
        <w:tc>
          <w:tcPr>
            <w:tcW w:w="1544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C69D4F2" w14:textId="77777777" w:rsidR="00CA50A4" w:rsidRPr="004364D7" w:rsidRDefault="00CA50A4" w:rsidP="000453FF">
            <w:pPr>
              <w:pStyle w:val="Tabela"/>
              <w:ind w:left="147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Maksymalne ugięcie sprężyste pod kołem, 50kN</w:t>
            </w:r>
          </w:p>
        </w:tc>
        <w:tc>
          <w:tcPr>
            <w:tcW w:w="397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31B2C65" w14:textId="77777777" w:rsidR="00CA50A4" w:rsidRPr="004364D7" w:rsidRDefault="00CA50A4" w:rsidP="001E55DF">
            <w:pPr>
              <w:pStyle w:val="Tabela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Minimalny moduł odkształcenia mierzony płytą o średnicy 30 cm, </w:t>
            </w:r>
            <w:proofErr w:type="spellStart"/>
            <w:r w:rsidRPr="004364D7">
              <w:rPr>
                <w:rFonts w:cs="Times New Roman"/>
                <w:i w:val="0"/>
                <w:sz w:val="20"/>
                <w:szCs w:val="20"/>
              </w:rPr>
              <w:t>MPa</w:t>
            </w:r>
            <w:proofErr w:type="spellEnd"/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 przy obciążeniu</w:t>
            </w:r>
          </w:p>
        </w:tc>
      </w:tr>
      <w:tr w:rsidR="00CA50A4" w:rsidRPr="004364D7" w14:paraId="26C66C52" w14:textId="77777777">
        <w:tc>
          <w:tcPr>
            <w:tcW w:w="198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1B46E2" w14:textId="77777777" w:rsidR="00CA50A4" w:rsidRPr="004364D7" w:rsidRDefault="00CA50A4" w:rsidP="000453FF">
            <w:pPr>
              <w:pStyle w:val="Tabela"/>
              <w:ind w:left="188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nie mniejszym </w:t>
            </w:r>
            <w:proofErr w:type="gramStart"/>
            <w:r w:rsidRPr="004364D7">
              <w:rPr>
                <w:rFonts w:cs="Times New Roman"/>
                <w:i w:val="0"/>
                <w:sz w:val="20"/>
                <w:szCs w:val="20"/>
              </w:rPr>
              <w:t>niż,  %</w:t>
            </w:r>
            <w:proofErr w:type="gramEnd"/>
          </w:p>
        </w:tc>
        <w:tc>
          <w:tcPr>
            <w:tcW w:w="18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7B292B" w14:textId="77777777" w:rsidR="00CA50A4" w:rsidRPr="004364D7" w:rsidRDefault="00CA50A4" w:rsidP="000453FF">
            <w:pPr>
              <w:pStyle w:val="Tabela"/>
              <w:ind w:left="204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nie mniejszy niż:</w:t>
            </w:r>
          </w:p>
        </w:tc>
        <w:tc>
          <w:tcPr>
            <w:tcW w:w="154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E6FAAA" w14:textId="77777777" w:rsidR="00CA50A4" w:rsidRPr="004364D7" w:rsidRDefault="00CA50A4" w:rsidP="001E55DF">
            <w:pPr>
              <w:pStyle w:val="Tabela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mm</w:t>
            </w:r>
          </w:p>
        </w:tc>
        <w:tc>
          <w:tcPr>
            <w:tcW w:w="198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2B0D66" w14:textId="77777777" w:rsidR="00CA50A4" w:rsidRPr="004364D7" w:rsidRDefault="00CA50A4" w:rsidP="000453FF">
            <w:pPr>
              <w:pStyle w:val="Tabela"/>
              <w:ind w:left="203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pierwszym [</w:t>
            </w:r>
            <w:proofErr w:type="spellStart"/>
            <w:r w:rsidRPr="004364D7">
              <w:rPr>
                <w:rFonts w:cs="Times New Roman"/>
                <w:i w:val="0"/>
                <w:sz w:val="20"/>
                <w:szCs w:val="20"/>
              </w:rPr>
              <w:t>MPa</w:t>
            </w:r>
            <w:proofErr w:type="spellEnd"/>
            <w:r w:rsidRPr="004364D7">
              <w:rPr>
                <w:rFonts w:cs="Times New Roman"/>
                <w:i w:val="0"/>
                <w:sz w:val="20"/>
                <w:szCs w:val="20"/>
              </w:rPr>
              <w:t xml:space="preserve">], moduł pierwotny </w:t>
            </w:r>
          </w:p>
        </w:tc>
        <w:tc>
          <w:tcPr>
            <w:tcW w:w="1987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5FADBA06" w14:textId="77777777" w:rsidR="00CA50A4" w:rsidRPr="004364D7" w:rsidRDefault="00CA50A4" w:rsidP="000453FF">
            <w:pPr>
              <w:pStyle w:val="Tabela"/>
              <w:ind w:left="220"/>
              <w:rPr>
                <w:rFonts w:cs="Times New Roman"/>
                <w:i w:val="0"/>
                <w:sz w:val="20"/>
                <w:szCs w:val="20"/>
              </w:rPr>
            </w:pPr>
            <w:r w:rsidRPr="004364D7">
              <w:rPr>
                <w:rFonts w:cs="Times New Roman"/>
                <w:i w:val="0"/>
                <w:sz w:val="20"/>
                <w:szCs w:val="20"/>
              </w:rPr>
              <w:t>Drugim [</w:t>
            </w:r>
            <w:proofErr w:type="spellStart"/>
            <w:r w:rsidRPr="004364D7">
              <w:rPr>
                <w:rFonts w:cs="Times New Roman"/>
                <w:i w:val="0"/>
                <w:sz w:val="20"/>
                <w:szCs w:val="20"/>
              </w:rPr>
              <w:t>MPa</w:t>
            </w:r>
            <w:proofErr w:type="spellEnd"/>
            <w:r w:rsidRPr="004364D7">
              <w:rPr>
                <w:rFonts w:cs="Times New Roman"/>
                <w:i w:val="0"/>
                <w:sz w:val="20"/>
                <w:szCs w:val="20"/>
              </w:rPr>
              <w:t>], moduł wtórny</w:t>
            </w:r>
          </w:p>
        </w:tc>
      </w:tr>
      <w:tr w:rsidR="00CA50A4" w:rsidRPr="004364D7" w14:paraId="4432D69D" w14:textId="77777777">
        <w:tc>
          <w:tcPr>
            <w:tcW w:w="198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14:paraId="25364E19" w14:textId="77777777" w:rsidR="00CA50A4" w:rsidRPr="004364D7" w:rsidRDefault="00CA50A4" w:rsidP="000337EB">
            <w:pPr>
              <w:spacing w:before="60" w:after="0"/>
              <w:ind w:left="0"/>
              <w:jc w:val="center"/>
              <w:rPr>
                <w:sz w:val="20"/>
              </w:rPr>
            </w:pPr>
            <w:r w:rsidRPr="004364D7">
              <w:rPr>
                <w:sz w:val="20"/>
              </w:rPr>
              <w:t>60</w:t>
            </w:r>
          </w:p>
          <w:p w14:paraId="2F5ED36C" w14:textId="77777777" w:rsidR="00CA50A4" w:rsidRPr="004364D7" w:rsidRDefault="00CA50A4" w:rsidP="000337EB">
            <w:pPr>
              <w:spacing w:before="60" w:after="0"/>
              <w:ind w:left="0"/>
              <w:jc w:val="center"/>
              <w:rPr>
                <w:sz w:val="20"/>
              </w:rPr>
            </w:pPr>
            <w:r w:rsidRPr="004364D7">
              <w:rPr>
                <w:sz w:val="20"/>
              </w:rPr>
              <w:t>80</w:t>
            </w:r>
          </w:p>
          <w:p w14:paraId="63E1B4DE" w14:textId="77777777" w:rsidR="00CA50A4" w:rsidRPr="004364D7" w:rsidRDefault="00CA50A4" w:rsidP="000337EB">
            <w:pPr>
              <w:spacing w:before="60" w:after="0"/>
              <w:ind w:left="0"/>
              <w:jc w:val="center"/>
              <w:rPr>
                <w:sz w:val="20"/>
              </w:rPr>
            </w:pPr>
            <w:r w:rsidRPr="004364D7">
              <w:rPr>
                <w:sz w:val="20"/>
              </w:rPr>
              <w:t>120</w:t>
            </w:r>
          </w:p>
        </w:tc>
        <w:tc>
          <w:tcPr>
            <w:tcW w:w="185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14:paraId="64E4924C" w14:textId="77777777" w:rsidR="00CA50A4" w:rsidRPr="004364D7" w:rsidRDefault="00CA50A4" w:rsidP="001E55DF">
            <w:pPr>
              <w:spacing w:before="60" w:after="0"/>
              <w:ind w:left="0"/>
              <w:jc w:val="center"/>
              <w:rPr>
                <w:sz w:val="20"/>
              </w:rPr>
            </w:pPr>
            <w:r w:rsidRPr="004364D7">
              <w:rPr>
                <w:sz w:val="20"/>
              </w:rPr>
              <w:t>1,0</w:t>
            </w:r>
          </w:p>
          <w:p w14:paraId="2FCD4BCC" w14:textId="77777777" w:rsidR="00CA50A4" w:rsidRPr="004364D7" w:rsidRDefault="00CA50A4" w:rsidP="001E55DF">
            <w:pPr>
              <w:spacing w:after="0"/>
              <w:ind w:left="0"/>
              <w:jc w:val="center"/>
              <w:rPr>
                <w:sz w:val="20"/>
              </w:rPr>
            </w:pPr>
            <w:r w:rsidRPr="004364D7">
              <w:rPr>
                <w:sz w:val="20"/>
              </w:rPr>
              <w:t>1,0</w:t>
            </w:r>
          </w:p>
          <w:p w14:paraId="71E190F2" w14:textId="77777777" w:rsidR="00CA50A4" w:rsidRPr="004364D7" w:rsidRDefault="00CA50A4" w:rsidP="001E55DF">
            <w:pPr>
              <w:spacing w:after="0"/>
              <w:ind w:left="0"/>
              <w:jc w:val="center"/>
              <w:rPr>
                <w:sz w:val="20"/>
              </w:rPr>
            </w:pPr>
            <w:r w:rsidRPr="004364D7">
              <w:rPr>
                <w:sz w:val="20"/>
              </w:rPr>
              <w:t>1,03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14:paraId="75828AD3" w14:textId="77777777" w:rsidR="00CA50A4" w:rsidRPr="004364D7" w:rsidRDefault="00CA50A4" w:rsidP="001E55DF">
            <w:pPr>
              <w:spacing w:before="60" w:after="0"/>
              <w:ind w:left="0"/>
              <w:jc w:val="center"/>
              <w:rPr>
                <w:sz w:val="20"/>
              </w:rPr>
            </w:pPr>
            <w:r w:rsidRPr="004364D7">
              <w:rPr>
                <w:sz w:val="20"/>
              </w:rPr>
              <w:t>1,60</w:t>
            </w:r>
          </w:p>
          <w:p w14:paraId="2C14A4AF" w14:textId="77777777" w:rsidR="00CA50A4" w:rsidRPr="004364D7" w:rsidRDefault="00CA50A4" w:rsidP="001E55DF">
            <w:pPr>
              <w:spacing w:after="0"/>
              <w:ind w:left="0"/>
              <w:jc w:val="center"/>
              <w:rPr>
                <w:sz w:val="20"/>
              </w:rPr>
            </w:pPr>
            <w:r w:rsidRPr="004364D7">
              <w:rPr>
                <w:sz w:val="20"/>
              </w:rPr>
              <w:t>1,40</w:t>
            </w:r>
          </w:p>
          <w:p w14:paraId="2EFE93EF" w14:textId="77777777" w:rsidR="00CA50A4" w:rsidRPr="004364D7" w:rsidRDefault="00CA50A4" w:rsidP="001E55DF">
            <w:pPr>
              <w:spacing w:after="0"/>
              <w:ind w:left="0"/>
              <w:jc w:val="center"/>
              <w:rPr>
                <w:sz w:val="20"/>
              </w:rPr>
            </w:pPr>
            <w:r w:rsidRPr="004364D7">
              <w:rPr>
                <w:sz w:val="20"/>
              </w:rPr>
              <w:t>1,20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14:paraId="777E00CD" w14:textId="77777777" w:rsidR="00CA50A4" w:rsidRPr="004364D7" w:rsidRDefault="00CA50A4" w:rsidP="001E55DF">
            <w:pPr>
              <w:spacing w:before="60" w:after="0"/>
              <w:ind w:left="0"/>
              <w:jc w:val="center"/>
              <w:rPr>
                <w:sz w:val="20"/>
              </w:rPr>
            </w:pPr>
            <w:r w:rsidRPr="004364D7">
              <w:rPr>
                <w:sz w:val="20"/>
              </w:rPr>
              <w:t>60</w:t>
            </w:r>
          </w:p>
          <w:p w14:paraId="37F1B587" w14:textId="77777777" w:rsidR="00CA50A4" w:rsidRPr="004364D7" w:rsidRDefault="00CA50A4" w:rsidP="001E55DF">
            <w:pPr>
              <w:spacing w:after="0"/>
              <w:ind w:left="0"/>
              <w:jc w:val="center"/>
              <w:rPr>
                <w:sz w:val="20"/>
              </w:rPr>
            </w:pPr>
            <w:r w:rsidRPr="004364D7">
              <w:rPr>
                <w:sz w:val="20"/>
              </w:rPr>
              <w:t>80</w:t>
            </w:r>
          </w:p>
          <w:p w14:paraId="4ECDDC07" w14:textId="77777777" w:rsidR="00CA50A4" w:rsidRPr="004364D7" w:rsidRDefault="00CA50A4" w:rsidP="001E55DF">
            <w:pPr>
              <w:spacing w:after="0"/>
              <w:ind w:left="0"/>
              <w:jc w:val="center"/>
              <w:rPr>
                <w:sz w:val="20"/>
              </w:rPr>
            </w:pPr>
            <w:r w:rsidRPr="004364D7">
              <w:rPr>
                <w:sz w:val="20"/>
              </w:rPr>
              <w:t>100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A7EC62B" w14:textId="77777777" w:rsidR="00CA50A4" w:rsidRPr="004364D7" w:rsidRDefault="00CA50A4" w:rsidP="001E55DF">
            <w:pPr>
              <w:spacing w:before="60" w:after="0"/>
              <w:ind w:left="0"/>
              <w:jc w:val="center"/>
              <w:rPr>
                <w:sz w:val="20"/>
              </w:rPr>
            </w:pPr>
            <w:r w:rsidRPr="004364D7">
              <w:rPr>
                <w:sz w:val="20"/>
              </w:rPr>
              <w:t>120</w:t>
            </w:r>
          </w:p>
          <w:p w14:paraId="7C85405A" w14:textId="77777777" w:rsidR="00CA50A4" w:rsidRPr="004364D7" w:rsidRDefault="00CA50A4" w:rsidP="001E55DF">
            <w:pPr>
              <w:spacing w:after="0"/>
              <w:ind w:left="0"/>
              <w:jc w:val="center"/>
              <w:rPr>
                <w:sz w:val="20"/>
              </w:rPr>
            </w:pPr>
            <w:r w:rsidRPr="004364D7">
              <w:rPr>
                <w:sz w:val="20"/>
              </w:rPr>
              <w:t>140</w:t>
            </w:r>
          </w:p>
          <w:p w14:paraId="1F02A9A5" w14:textId="77777777" w:rsidR="00CA50A4" w:rsidRPr="004364D7" w:rsidRDefault="00CA50A4" w:rsidP="001E55DF">
            <w:pPr>
              <w:spacing w:after="0"/>
              <w:ind w:left="0"/>
              <w:jc w:val="center"/>
              <w:rPr>
                <w:sz w:val="20"/>
              </w:rPr>
            </w:pPr>
            <w:r w:rsidRPr="004364D7">
              <w:rPr>
                <w:sz w:val="20"/>
              </w:rPr>
              <w:t>180</w:t>
            </w:r>
          </w:p>
        </w:tc>
      </w:tr>
    </w:tbl>
    <w:p w14:paraId="6D601D4C" w14:textId="77777777" w:rsidR="00CA50A4" w:rsidRPr="004364D7" w:rsidRDefault="00CA50A4" w:rsidP="00CA50A4">
      <w:pPr>
        <w:rPr>
          <w:szCs w:val="24"/>
        </w:rPr>
      </w:pPr>
    </w:p>
    <w:p w14:paraId="1B50EBC4" w14:textId="77777777" w:rsidR="00CA50A4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A165EF">
        <w:rPr>
          <w:b/>
          <w:sz w:val="24"/>
          <w:szCs w:val="24"/>
        </w:rPr>
        <w:t>Zasady postępowania z niewłaściwie wykonanymi odcinkami podbudowy</w:t>
      </w:r>
    </w:p>
    <w:p w14:paraId="0A717B20" w14:textId="77777777" w:rsidR="00A165EF" w:rsidRPr="00A165EF" w:rsidRDefault="00A165EF" w:rsidP="00A165EF">
      <w:pPr>
        <w:pStyle w:val="Nagwek2"/>
        <w:numPr>
          <w:ilvl w:val="0"/>
          <w:numId w:val="0"/>
        </w:numPr>
        <w:ind w:left="360"/>
        <w:rPr>
          <w:b/>
          <w:sz w:val="24"/>
          <w:szCs w:val="24"/>
        </w:rPr>
      </w:pPr>
    </w:p>
    <w:p w14:paraId="3E8D2197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Niewłaściwe cechy geometryczne podbudowy</w:t>
      </w:r>
    </w:p>
    <w:p w14:paraId="474E62B7" w14:textId="77777777" w:rsidR="00CA50A4" w:rsidRPr="004364D7" w:rsidRDefault="00CA50A4" w:rsidP="00A165EF">
      <w:pPr>
        <w:ind w:left="0"/>
        <w:rPr>
          <w:szCs w:val="24"/>
        </w:rPr>
      </w:pPr>
      <w:r w:rsidRPr="004364D7">
        <w:rPr>
          <w:szCs w:val="24"/>
        </w:rPr>
        <w:t xml:space="preserve">Wszystkie powierzchnie podbudowy, które wykazują większe odchylenie </w:t>
      </w:r>
      <w:r w:rsidRPr="004364D7">
        <w:rPr>
          <w:szCs w:val="24"/>
        </w:rPr>
        <w:br/>
        <w:t xml:space="preserve">od określonych w punkcie 6.4 powinny być naprawione przez spulchnienie </w:t>
      </w:r>
      <w:r w:rsidRPr="004364D7">
        <w:rPr>
          <w:szCs w:val="24"/>
        </w:rPr>
        <w:br/>
        <w:t>lub zerwanie do głębokości co najmniej 10 cm, wyrównane i powtórnie zagęszczone. Dodanie nowego materiału bez spulchniania wykonanej warstwy jest niedopuszczalne.</w:t>
      </w:r>
    </w:p>
    <w:p w14:paraId="252DDD8D" w14:textId="77777777" w:rsidR="00CA50A4" w:rsidRDefault="00CA50A4" w:rsidP="00A165EF">
      <w:pPr>
        <w:ind w:left="0"/>
        <w:rPr>
          <w:szCs w:val="24"/>
        </w:rPr>
      </w:pPr>
      <w:r w:rsidRPr="004364D7">
        <w:rPr>
          <w:szCs w:val="24"/>
        </w:rPr>
        <w:t>Jeżeli szerokość podbudowy jest mniejsza od szerokości projektowanej o więcej</w:t>
      </w:r>
      <w:r w:rsidRPr="004364D7">
        <w:rPr>
          <w:szCs w:val="24"/>
        </w:rPr>
        <w:br/>
        <w:t xml:space="preserve">niż 5 cm i nie zapewnia podparcia warstwom wyżej leżącym, to Wykonawca powinien na własny </w:t>
      </w:r>
      <w:r w:rsidRPr="004364D7">
        <w:rPr>
          <w:szCs w:val="24"/>
        </w:rPr>
        <w:lastRenderedPageBreak/>
        <w:t>koszt poszerzyć podbudowę przez spulchnienie warstwy na pełną grubość do połowy szerokości pasa ruchu, dołożenie materiału i powtórne zagęszczenie.</w:t>
      </w:r>
    </w:p>
    <w:p w14:paraId="6B99203E" w14:textId="77777777" w:rsidR="00A165EF" w:rsidRPr="004364D7" w:rsidRDefault="00A165EF" w:rsidP="00A165EF">
      <w:pPr>
        <w:ind w:left="0"/>
        <w:rPr>
          <w:szCs w:val="24"/>
        </w:rPr>
      </w:pPr>
    </w:p>
    <w:p w14:paraId="6C76E94D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Niewłaściwa grubość podbudowy</w:t>
      </w:r>
    </w:p>
    <w:p w14:paraId="28E115B3" w14:textId="77777777" w:rsidR="00CA50A4" w:rsidRPr="004364D7" w:rsidRDefault="00CA50A4" w:rsidP="00A165EF">
      <w:pPr>
        <w:ind w:left="0"/>
        <w:rPr>
          <w:szCs w:val="24"/>
        </w:rPr>
      </w:pPr>
      <w:r w:rsidRPr="004364D7">
        <w:rPr>
          <w:szCs w:val="24"/>
        </w:rPr>
        <w:t>Na wszystkich powierzchniach wadliwych pod względem grubości, Wykonawca wykona naprawę podbudowy. Powierzchnie powinny być naprawione przez spulchnienie lub wybranie warstwy na odpowiednią głębokość zgodnie z decyzją Inspektora Nadzoru, uzupełnione nowym materiałem o odpowiednich właściwościach, wyrównane i ponownie zagęszczone.</w:t>
      </w:r>
    </w:p>
    <w:p w14:paraId="5E0A4F10" w14:textId="77777777" w:rsidR="00CA50A4" w:rsidRDefault="00CA50A4" w:rsidP="00A165EF">
      <w:pPr>
        <w:ind w:left="0"/>
        <w:rPr>
          <w:szCs w:val="24"/>
        </w:rPr>
      </w:pPr>
      <w:r w:rsidRPr="004364D7">
        <w:rPr>
          <w:szCs w:val="24"/>
        </w:rPr>
        <w:t>Roboty te Wykonawca wykona na własny koszt. Po wykonaniu tych robót nastąpi ponowny pomiar i ocena grubości warstwy, według wyżej podanych zasad, na koszt Wykonawcy.</w:t>
      </w:r>
    </w:p>
    <w:p w14:paraId="4C880D40" w14:textId="77777777" w:rsidR="00A165EF" w:rsidRPr="004364D7" w:rsidRDefault="00A165EF" w:rsidP="00A165EF">
      <w:pPr>
        <w:ind w:left="0"/>
        <w:rPr>
          <w:szCs w:val="24"/>
        </w:rPr>
      </w:pPr>
    </w:p>
    <w:p w14:paraId="1A71346F" w14:textId="77777777" w:rsidR="00CA50A4" w:rsidRPr="004364D7" w:rsidRDefault="00CA50A4" w:rsidP="00C600F8">
      <w:pPr>
        <w:pStyle w:val="Nagwek3"/>
        <w:numPr>
          <w:ilvl w:val="2"/>
          <w:numId w:val="56"/>
        </w:numPr>
        <w:rPr>
          <w:szCs w:val="24"/>
        </w:rPr>
      </w:pPr>
      <w:r w:rsidRPr="004364D7">
        <w:rPr>
          <w:szCs w:val="24"/>
        </w:rPr>
        <w:t>Niewłaściwa nośność podbudowy</w:t>
      </w:r>
    </w:p>
    <w:p w14:paraId="03F5342F" w14:textId="77777777" w:rsidR="00CA50A4" w:rsidRDefault="00CA50A4" w:rsidP="00A165EF">
      <w:pPr>
        <w:ind w:left="0"/>
        <w:rPr>
          <w:szCs w:val="24"/>
        </w:rPr>
      </w:pPr>
      <w:r w:rsidRPr="004364D7">
        <w:rPr>
          <w:szCs w:val="24"/>
        </w:rPr>
        <w:t xml:space="preserve">Jeżeli nośność podbudowy będzie mniejsza od wymaganej, to Wykonawca wykona wszelkie roboty niezbędne do zapewnienia wymaganej nośności, zalecone </w:t>
      </w:r>
      <w:r w:rsidRPr="004364D7">
        <w:rPr>
          <w:szCs w:val="24"/>
        </w:rPr>
        <w:br/>
        <w:t>przez Inspektora Nadzoru.</w:t>
      </w:r>
    </w:p>
    <w:p w14:paraId="70DFA8D7" w14:textId="77777777" w:rsidR="00A165EF" w:rsidRPr="004364D7" w:rsidRDefault="00A165EF" w:rsidP="00A165EF">
      <w:pPr>
        <w:ind w:left="0"/>
        <w:rPr>
          <w:szCs w:val="24"/>
        </w:rPr>
      </w:pPr>
    </w:p>
    <w:p w14:paraId="4F5D4208" w14:textId="77777777" w:rsidR="00CA50A4" w:rsidRDefault="00CA50A4" w:rsidP="00C600F8">
      <w:pPr>
        <w:pStyle w:val="Nagwek1"/>
        <w:numPr>
          <w:ilvl w:val="0"/>
          <w:numId w:val="56"/>
        </w:numPr>
        <w:rPr>
          <w:b/>
          <w:sz w:val="28"/>
          <w:szCs w:val="28"/>
        </w:rPr>
      </w:pPr>
      <w:r w:rsidRPr="004364D7">
        <w:rPr>
          <w:b/>
          <w:sz w:val="28"/>
          <w:szCs w:val="28"/>
        </w:rPr>
        <w:t>OBMIAR ROBÓT</w:t>
      </w:r>
    </w:p>
    <w:p w14:paraId="47BB058C" w14:textId="77777777" w:rsidR="00A165EF" w:rsidRPr="004364D7" w:rsidRDefault="00A165EF" w:rsidP="00A165EF">
      <w:pPr>
        <w:pStyle w:val="Nagwek1"/>
        <w:numPr>
          <w:ilvl w:val="0"/>
          <w:numId w:val="0"/>
        </w:numPr>
        <w:ind w:left="360"/>
        <w:rPr>
          <w:b/>
          <w:sz w:val="28"/>
          <w:szCs w:val="28"/>
        </w:rPr>
      </w:pPr>
    </w:p>
    <w:p w14:paraId="6CD0A120" w14:textId="77777777" w:rsidR="00CA50A4" w:rsidRPr="00A165EF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A165EF">
        <w:rPr>
          <w:b/>
          <w:sz w:val="24"/>
          <w:szCs w:val="24"/>
        </w:rPr>
        <w:t>Ogólne zasady obmiaru robót</w:t>
      </w:r>
    </w:p>
    <w:p w14:paraId="1AC23D97" w14:textId="77777777" w:rsidR="00CA50A4" w:rsidRDefault="00CA50A4" w:rsidP="00A165EF">
      <w:pPr>
        <w:ind w:left="0"/>
        <w:rPr>
          <w:szCs w:val="24"/>
        </w:rPr>
      </w:pPr>
      <w:r w:rsidRPr="004364D7">
        <w:rPr>
          <w:szCs w:val="24"/>
        </w:rPr>
        <w:t>Ogólne zasady obmiaru robót podano w SST D-00.00.00. “Wymagania ogólne” punkt 7.</w:t>
      </w:r>
    </w:p>
    <w:p w14:paraId="28C1922A" w14:textId="77777777" w:rsidR="00A165EF" w:rsidRPr="004364D7" w:rsidRDefault="00A165EF" w:rsidP="00A165EF">
      <w:pPr>
        <w:ind w:left="0"/>
        <w:rPr>
          <w:szCs w:val="24"/>
        </w:rPr>
      </w:pPr>
    </w:p>
    <w:p w14:paraId="2511139A" w14:textId="77777777" w:rsidR="00CA50A4" w:rsidRPr="00A165EF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A165EF">
        <w:rPr>
          <w:b/>
          <w:sz w:val="24"/>
          <w:szCs w:val="24"/>
        </w:rPr>
        <w:t>Jednostka obmiarowa</w:t>
      </w:r>
    </w:p>
    <w:p w14:paraId="1B29B338" w14:textId="77777777" w:rsidR="00CA50A4" w:rsidRDefault="00CA50A4" w:rsidP="00A165EF">
      <w:pPr>
        <w:ind w:left="0"/>
        <w:rPr>
          <w:szCs w:val="24"/>
        </w:rPr>
      </w:pPr>
      <w:r w:rsidRPr="004364D7">
        <w:rPr>
          <w:szCs w:val="24"/>
        </w:rPr>
        <w:t>Jednostką obmiarową jest m</w:t>
      </w:r>
      <w:r w:rsidRPr="004364D7">
        <w:rPr>
          <w:szCs w:val="24"/>
          <w:vertAlign w:val="superscript"/>
        </w:rPr>
        <w:t>2</w:t>
      </w:r>
      <w:r w:rsidRPr="004364D7">
        <w:rPr>
          <w:szCs w:val="24"/>
        </w:rPr>
        <w:t xml:space="preserve"> (metr kwadratowy) podbudowy z kruszywa łamanego stabilizowanego mechanicznie.</w:t>
      </w:r>
    </w:p>
    <w:p w14:paraId="29CD2EA2" w14:textId="77777777" w:rsidR="00A165EF" w:rsidRPr="004364D7" w:rsidRDefault="00A165EF" w:rsidP="00A165EF">
      <w:pPr>
        <w:ind w:left="0"/>
        <w:rPr>
          <w:szCs w:val="24"/>
        </w:rPr>
      </w:pPr>
    </w:p>
    <w:p w14:paraId="3F82B4AC" w14:textId="77777777" w:rsidR="00CA50A4" w:rsidRDefault="00CA50A4" w:rsidP="00C600F8">
      <w:pPr>
        <w:pStyle w:val="Nagwek1"/>
        <w:numPr>
          <w:ilvl w:val="0"/>
          <w:numId w:val="56"/>
        </w:numPr>
        <w:rPr>
          <w:b/>
          <w:sz w:val="28"/>
          <w:szCs w:val="28"/>
        </w:rPr>
      </w:pPr>
      <w:r w:rsidRPr="00A165EF">
        <w:rPr>
          <w:b/>
          <w:sz w:val="28"/>
          <w:szCs w:val="28"/>
        </w:rPr>
        <w:t>ODBIÓR ROBÓT</w:t>
      </w:r>
    </w:p>
    <w:p w14:paraId="145A10B1" w14:textId="77777777" w:rsidR="00A165EF" w:rsidRPr="00A165EF" w:rsidRDefault="00A165EF" w:rsidP="00A165EF">
      <w:pPr>
        <w:pStyle w:val="Nagwek1"/>
        <w:numPr>
          <w:ilvl w:val="0"/>
          <w:numId w:val="0"/>
        </w:numPr>
        <w:ind w:left="360"/>
        <w:rPr>
          <w:b/>
          <w:sz w:val="28"/>
          <w:szCs w:val="28"/>
        </w:rPr>
      </w:pPr>
    </w:p>
    <w:p w14:paraId="5E3F007C" w14:textId="77777777" w:rsidR="00CA50A4" w:rsidRPr="00A165EF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A165EF">
        <w:rPr>
          <w:b/>
          <w:sz w:val="24"/>
          <w:szCs w:val="24"/>
        </w:rPr>
        <w:t>Ogólne zasady odbioru robót</w:t>
      </w:r>
    </w:p>
    <w:p w14:paraId="32027901" w14:textId="77777777" w:rsidR="00CA50A4" w:rsidRPr="004364D7" w:rsidRDefault="00CA50A4" w:rsidP="00A165EF">
      <w:pPr>
        <w:ind w:left="0"/>
        <w:rPr>
          <w:szCs w:val="24"/>
        </w:rPr>
      </w:pPr>
      <w:r w:rsidRPr="004364D7">
        <w:rPr>
          <w:szCs w:val="24"/>
        </w:rPr>
        <w:t>Ogólne zasady odbioru robót podano w SST D-00.00.00. “Wymagania ogólne” pkt. 8.</w:t>
      </w:r>
    </w:p>
    <w:p w14:paraId="23E8DAAE" w14:textId="77777777" w:rsidR="00CA50A4" w:rsidRDefault="00CA50A4" w:rsidP="00A165EF">
      <w:pPr>
        <w:ind w:left="0"/>
        <w:rPr>
          <w:szCs w:val="24"/>
        </w:rPr>
      </w:pPr>
      <w:r w:rsidRPr="004364D7">
        <w:rPr>
          <w:szCs w:val="24"/>
        </w:rPr>
        <w:t>Roboty uznaje się za wykonane zgodnie z dokumentacją projektową, SST i wymaganiami Inspektora Nadzoru, jeżeli wszystkie pomiary i badania z zachowaniem tolerancji według punktu 6 dały wyniki pozytywne.</w:t>
      </w:r>
    </w:p>
    <w:p w14:paraId="371A0B58" w14:textId="77777777" w:rsidR="00A165EF" w:rsidRPr="004364D7" w:rsidRDefault="00A165EF" w:rsidP="00A165EF">
      <w:pPr>
        <w:ind w:left="0"/>
        <w:rPr>
          <w:szCs w:val="24"/>
        </w:rPr>
      </w:pPr>
    </w:p>
    <w:p w14:paraId="7D320967" w14:textId="77777777" w:rsidR="00CA50A4" w:rsidRDefault="00CA50A4" w:rsidP="00C600F8">
      <w:pPr>
        <w:pStyle w:val="Nagwek1"/>
        <w:numPr>
          <w:ilvl w:val="0"/>
          <w:numId w:val="56"/>
        </w:numPr>
        <w:rPr>
          <w:b/>
          <w:sz w:val="28"/>
          <w:szCs w:val="28"/>
        </w:rPr>
      </w:pPr>
      <w:r w:rsidRPr="00A165EF">
        <w:rPr>
          <w:b/>
          <w:sz w:val="28"/>
          <w:szCs w:val="28"/>
        </w:rPr>
        <w:t>PODSTAWA PŁATNOŚCI</w:t>
      </w:r>
    </w:p>
    <w:p w14:paraId="039FBDD7" w14:textId="77777777" w:rsidR="00A165EF" w:rsidRPr="00A165EF" w:rsidRDefault="00A165EF" w:rsidP="00A165EF">
      <w:pPr>
        <w:pStyle w:val="Nagwek1"/>
        <w:numPr>
          <w:ilvl w:val="0"/>
          <w:numId w:val="0"/>
        </w:numPr>
        <w:ind w:left="360"/>
        <w:rPr>
          <w:b/>
          <w:sz w:val="28"/>
          <w:szCs w:val="28"/>
        </w:rPr>
      </w:pPr>
    </w:p>
    <w:p w14:paraId="224299AE" w14:textId="77777777" w:rsidR="00CA50A4" w:rsidRPr="004364D7" w:rsidRDefault="00CA50A4" w:rsidP="00C600F8">
      <w:pPr>
        <w:pStyle w:val="Nagwek2"/>
        <w:numPr>
          <w:ilvl w:val="1"/>
          <w:numId w:val="56"/>
        </w:numPr>
        <w:rPr>
          <w:sz w:val="24"/>
          <w:szCs w:val="24"/>
        </w:rPr>
      </w:pPr>
      <w:r w:rsidRPr="004364D7">
        <w:rPr>
          <w:sz w:val="24"/>
          <w:szCs w:val="24"/>
        </w:rPr>
        <w:t>Ogólne dotyczące podstawy płatności</w:t>
      </w:r>
    </w:p>
    <w:p w14:paraId="700E6101" w14:textId="77777777" w:rsidR="00CA50A4" w:rsidRDefault="00CA50A4" w:rsidP="00A165EF">
      <w:pPr>
        <w:ind w:left="0"/>
        <w:rPr>
          <w:szCs w:val="24"/>
        </w:rPr>
      </w:pPr>
      <w:r w:rsidRPr="004364D7">
        <w:rPr>
          <w:szCs w:val="24"/>
        </w:rPr>
        <w:t>Ogólne ustalenia dotyczące podstawy płatności podano w SST D-00.00.00. “Wymagania ogólne” punkt 9.</w:t>
      </w:r>
    </w:p>
    <w:p w14:paraId="72AC576D" w14:textId="77777777" w:rsidR="00A165EF" w:rsidRPr="004364D7" w:rsidRDefault="00A165EF" w:rsidP="00A165EF">
      <w:pPr>
        <w:ind w:left="0"/>
        <w:rPr>
          <w:szCs w:val="24"/>
        </w:rPr>
      </w:pPr>
    </w:p>
    <w:p w14:paraId="58A2D85F" w14:textId="77777777" w:rsidR="00CA50A4" w:rsidRPr="004364D7" w:rsidRDefault="00CA50A4" w:rsidP="00C600F8">
      <w:pPr>
        <w:pStyle w:val="Nagwek2"/>
        <w:numPr>
          <w:ilvl w:val="1"/>
          <w:numId w:val="56"/>
        </w:numPr>
        <w:rPr>
          <w:sz w:val="24"/>
          <w:szCs w:val="24"/>
        </w:rPr>
      </w:pPr>
      <w:r w:rsidRPr="004364D7">
        <w:rPr>
          <w:sz w:val="24"/>
          <w:szCs w:val="24"/>
        </w:rPr>
        <w:t>Cena jednostki obmiarowej</w:t>
      </w:r>
    </w:p>
    <w:p w14:paraId="7A53A460" w14:textId="77777777" w:rsidR="00CA50A4" w:rsidRPr="004364D7" w:rsidRDefault="00CA50A4" w:rsidP="00A165EF">
      <w:pPr>
        <w:ind w:left="0"/>
        <w:rPr>
          <w:szCs w:val="24"/>
        </w:rPr>
      </w:pPr>
      <w:r w:rsidRPr="004364D7">
        <w:rPr>
          <w:szCs w:val="24"/>
        </w:rPr>
        <w:t>Cena 1 m</w:t>
      </w:r>
      <w:r w:rsidRPr="004364D7">
        <w:rPr>
          <w:szCs w:val="24"/>
          <w:vertAlign w:val="superscript"/>
        </w:rPr>
        <w:t>2</w:t>
      </w:r>
      <w:r w:rsidRPr="004364D7">
        <w:rPr>
          <w:szCs w:val="24"/>
        </w:rPr>
        <w:t xml:space="preserve"> wykonania robót obejmuje:</w:t>
      </w:r>
    </w:p>
    <w:p w14:paraId="75D5FE58" w14:textId="77777777" w:rsidR="00CA50A4" w:rsidRPr="004364D7" w:rsidRDefault="00CA50A4" w:rsidP="00CA50A4">
      <w:pPr>
        <w:pStyle w:val="listakreski"/>
        <w:ind w:left="2268" w:hanging="283"/>
        <w:rPr>
          <w:szCs w:val="24"/>
        </w:rPr>
      </w:pPr>
      <w:r w:rsidRPr="004364D7">
        <w:rPr>
          <w:szCs w:val="24"/>
        </w:rPr>
        <w:t>prace pomiarowe i roboty przygotowawcze,</w:t>
      </w:r>
    </w:p>
    <w:p w14:paraId="2D8B5F65" w14:textId="77777777" w:rsidR="00CA50A4" w:rsidRPr="004364D7" w:rsidRDefault="00CA50A4" w:rsidP="00CA50A4">
      <w:pPr>
        <w:pStyle w:val="listakreski"/>
        <w:ind w:left="2268" w:hanging="283"/>
        <w:rPr>
          <w:szCs w:val="24"/>
        </w:rPr>
      </w:pPr>
      <w:r w:rsidRPr="004364D7">
        <w:rPr>
          <w:szCs w:val="24"/>
        </w:rPr>
        <w:t>oznakowanie robót,</w:t>
      </w:r>
    </w:p>
    <w:p w14:paraId="56D76F0C" w14:textId="77777777" w:rsidR="00CA50A4" w:rsidRPr="004364D7" w:rsidRDefault="00CA50A4" w:rsidP="00CA50A4">
      <w:pPr>
        <w:pStyle w:val="listakreski"/>
        <w:ind w:left="2268" w:hanging="283"/>
        <w:rPr>
          <w:szCs w:val="24"/>
        </w:rPr>
      </w:pPr>
      <w:r w:rsidRPr="004364D7">
        <w:rPr>
          <w:szCs w:val="24"/>
        </w:rPr>
        <w:lastRenderedPageBreak/>
        <w:t>sprawdzenie i ewentualną naprawę podłoża,</w:t>
      </w:r>
    </w:p>
    <w:p w14:paraId="21CBF288" w14:textId="77777777" w:rsidR="00CA50A4" w:rsidRPr="004364D7" w:rsidRDefault="00CA50A4" w:rsidP="00CA50A4">
      <w:pPr>
        <w:pStyle w:val="listakreski"/>
        <w:ind w:left="2268" w:hanging="283"/>
        <w:rPr>
          <w:szCs w:val="24"/>
        </w:rPr>
      </w:pPr>
      <w:r w:rsidRPr="004364D7">
        <w:rPr>
          <w:szCs w:val="24"/>
        </w:rPr>
        <w:t xml:space="preserve">zakup </w:t>
      </w:r>
      <w:proofErr w:type="gramStart"/>
      <w:r w:rsidRPr="004364D7">
        <w:rPr>
          <w:szCs w:val="24"/>
        </w:rPr>
        <w:t>i  przygotowanie</w:t>
      </w:r>
      <w:proofErr w:type="gramEnd"/>
      <w:r w:rsidRPr="004364D7">
        <w:rPr>
          <w:szCs w:val="24"/>
        </w:rPr>
        <w:t xml:space="preserve"> mieszanki z kruszywa, zgodnie z receptą,</w:t>
      </w:r>
    </w:p>
    <w:p w14:paraId="282416B6" w14:textId="77777777" w:rsidR="00CA50A4" w:rsidRPr="004364D7" w:rsidRDefault="00CA50A4" w:rsidP="00CA50A4">
      <w:pPr>
        <w:pStyle w:val="listakreski"/>
        <w:ind w:left="2268" w:hanging="283"/>
        <w:rPr>
          <w:szCs w:val="24"/>
        </w:rPr>
      </w:pPr>
      <w:r w:rsidRPr="004364D7">
        <w:rPr>
          <w:szCs w:val="24"/>
        </w:rPr>
        <w:t>dostarczenie mieszanki na miejsce wbudowania,</w:t>
      </w:r>
    </w:p>
    <w:p w14:paraId="0B880CA7" w14:textId="77777777" w:rsidR="00CA50A4" w:rsidRPr="004364D7" w:rsidRDefault="00CA50A4" w:rsidP="00CA50A4">
      <w:pPr>
        <w:pStyle w:val="listakreski"/>
        <w:ind w:left="2268" w:hanging="283"/>
        <w:rPr>
          <w:szCs w:val="24"/>
        </w:rPr>
      </w:pPr>
      <w:r w:rsidRPr="004364D7">
        <w:rPr>
          <w:szCs w:val="24"/>
        </w:rPr>
        <w:t>rozłożenie mieszanki z kruszywa,</w:t>
      </w:r>
    </w:p>
    <w:p w14:paraId="7D5A0F8C" w14:textId="77777777" w:rsidR="00CA50A4" w:rsidRPr="004364D7" w:rsidRDefault="00CA50A4" w:rsidP="00CA50A4">
      <w:pPr>
        <w:pStyle w:val="listakreski"/>
        <w:ind w:left="2268" w:hanging="283"/>
        <w:rPr>
          <w:szCs w:val="24"/>
        </w:rPr>
      </w:pPr>
      <w:r w:rsidRPr="004364D7">
        <w:rPr>
          <w:szCs w:val="24"/>
        </w:rPr>
        <w:t>zagęszczenie rozłożonej mieszanki,</w:t>
      </w:r>
    </w:p>
    <w:p w14:paraId="0313667F" w14:textId="77777777" w:rsidR="00CA50A4" w:rsidRPr="004364D7" w:rsidRDefault="00CA50A4" w:rsidP="00CA50A4">
      <w:pPr>
        <w:pStyle w:val="listakreski"/>
        <w:ind w:left="2268" w:hanging="283"/>
        <w:rPr>
          <w:szCs w:val="24"/>
        </w:rPr>
      </w:pPr>
      <w:r w:rsidRPr="004364D7">
        <w:rPr>
          <w:szCs w:val="24"/>
        </w:rPr>
        <w:t>przeprowadzenie pomiarów i badań laboratoryjnych określonych w </w:t>
      </w:r>
      <w:r w:rsidRPr="004364D7">
        <w:rPr>
          <w:spacing w:val="-3"/>
          <w:szCs w:val="24"/>
        </w:rPr>
        <w:t>szczegółow</w:t>
      </w:r>
      <w:r w:rsidRPr="004364D7">
        <w:rPr>
          <w:szCs w:val="24"/>
        </w:rPr>
        <w:t>ej specyfikacji technicznej,</w:t>
      </w:r>
    </w:p>
    <w:p w14:paraId="1A4FDAB3" w14:textId="77777777" w:rsidR="00CA50A4" w:rsidRDefault="00CA50A4" w:rsidP="00CA50A4">
      <w:pPr>
        <w:pStyle w:val="listakreski"/>
        <w:ind w:left="2268" w:hanging="283"/>
        <w:rPr>
          <w:szCs w:val="24"/>
        </w:rPr>
      </w:pPr>
      <w:r w:rsidRPr="004364D7">
        <w:rPr>
          <w:szCs w:val="24"/>
        </w:rPr>
        <w:t>utrzymanie podbudowy w czasie robót.</w:t>
      </w:r>
    </w:p>
    <w:p w14:paraId="0485C03A" w14:textId="77777777" w:rsidR="00A165EF" w:rsidRPr="00A165EF" w:rsidRDefault="00A165EF" w:rsidP="00A165EF">
      <w:pPr>
        <w:pStyle w:val="listakreski"/>
        <w:numPr>
          <w:ilvl w:val="0"/>
          <w:numId w:val="0"/>
        </w:numPr>
        <w:ind w:left="2268"/>
        <w:rPr>
          <w:b/>
          <w:szCs w:val="24"/>
        </w:rPr>
      </w:pPr>
    </w:p>
    <w:p w14:paraId="1A2C2838" w14:textId="77777777" w:rsidR="00CA50A4" w:rsidRDefault="00CA50A4" w:rsidP="00C600F8">
      <w:pPr>
        <w:pStyle w:val="Nagwek1"/>
        <w:numPr>
          <w:ilvl w:val="0"/>
          <w:numId w:val="56"/>
        </w:numPr>
        <w:rPr>
          <w:b/>
          <w:sz w:val="28"/>
          <w:szCs w:val="28"/>
        </w:rPr>
      </w:pPr>
      <w:r w:rsidRPr="00A165EF">
        <w:rPr>
          <w:b/>
          <w:sz w:val="28"/>
          <w:szCs w:val="28"/>
        </w:rPr>
        <w:t>PRZEPISY ZWIĄZANE</w:t>
      </w:r>
    </w:p>
    <w:p w14:paraId="2B0FBA32" w14:textId="77777777" w:rsidR="00A165EF" w:rsidRPr="00A165EF" w:rsidRDefault="00A165EF" w:rsidP="00A165EF">
      <w:pPr>
        <w:pStyle w:val="Nagwek1"/>
        <w:numPr>
          <w:ilvl w:val="0"/>
          <w:numId w:val="0"/>
        </w:numPr>
        <w:ind w:left="360"/>
        <w:rPr>
          <w:b/>
          <w:sz w:val="28"/>
          <w:szCs w:val="28"/>
        </w:rPr>
      </w:pPr>
    </w:p>
    <w:p w14:paraId="1566DF71" w14:textId="77777777" w:rsidR="00CA50A4" w:rsidRPr="004364D7" w:rsidRDefault="00CA50A4" w:rsidP="00C600F8">
      <w:pPr>
        <w:pStyle w:val="Nagwek2"/>
        <w:numPr>
          <w:ilvl w:val="1"/>
          <w:numId w:val="56"/>
        </w:numPr>
        <w:rPr>
          <w:sz w:val="24"/>
          <w:szCs w:val="24"/>
        </w:rPr>
      </w:pPr>
      <w:r w:rsidRPr="004364D7">
        <w:rPr>
          <w:sz w:val="24"/>
          <w:szCs w:val="24"/>
        </w:rPr>
        <w:t>Normy</w:t>
      </w:r>
    </w:p>
    <w:p w14:paraId="2696AC46" w14:textId="77777777" w:rsidR="00CA50A4" w:rsidRPr="004364D7" w:rsidRDefault="00CA50A4" w:rsidP="00CA50A4">
      <w:pPr>
        <w:pStyle w:val="listaliczby"/>
        <w:ind w:left="1276" w:hanging="567"/>
      </w:pPr>
      <w:r w:rsidRPr="004364D7">
        <w:t>PN-EN 13242</w:t>
      </w:r>
      <w:r w:rsidRPr="004364D7">
        <w:tab/>
        <w:t xml:space="preserve">Kruszywa do niezwiązanych i hydraulicznie związanych </w:t>
      </w:r>
      <w:r w:rsidRPr="004364D7">
        <w:tab/>
        <w:t xml:space="preserve">materiałów stosowanych w obiektach budowlanych i </w:t>
      </w:r>
      <w:r w:rsidRPr="004364D7">
        <w:tab/>
        <w:t>budownictwie drogowym.</w:t>
      </w:r>
    </w:p>
    <w:p w14:paraId="7D5BB212" w14:textId="77777777" w:rsidR="00CA50A4" w:rsidRPr="004364D7" w:rsidRDefault="00CA50A4" w:rsidP="00CA50A4">
      <w:pPr>
        <w:pStyle w:val="listaliczby"/>
        <w:numPr>
          <w:ilvl w:val="0"/>
          <w:numId w:val="3"/>
        </w:numPr>
        <w:ind w:left="1276" w:hanging="567"/>
      </w:pPr>
      <w:r w:rsidRPr="004364D7">
        <w:t>PN-EN 13285</w:t>
      </w:r>
      <w:r w:rsidRPr="004364D7">
        <w:tab/>
        <w:t>Mieszanki niezwiązane - Wymagania</w:t>
      </w:r>
    </w:p>
    <w:p w14:paraId="41CB6908" w14:textId="77777777" w:rsidR="00CA50A4" w:rsidRPr="004364D7" w:rsidRDefault="00CA50A4" w:rsidP="00CA50A4">
      <w:pPr>
        <w:pStyle w:val="listaliczby"/>
        <w:numPr>
          <w:ilvl w:val="0"/>
          <w:numId w:val="3"/>
        </w:numPr>
        <w:ind w:left="1276" w:hanging="567"/>
      </w:pPr>
      <w:r w:rsidRPr="004364D7">
        <w:t>PN-EN 932-3</w:t>
      </w:r>
      <w:r w:rsidRPr="004364D7">
        <w:tab/>
        <w:t xml:space="preserve">Badania podstawowych właściwości kruszyw – Część 3: </w:t>
      </w:r>
      <w:r w:rsidRPr="004364D7">
        <w:tab/>
        <w:t xml:space="preserve">Procedura i terminologia uproszczonego opisu </w:t>
      </w:r>
      <w:r w:rsidRPr="004364D7">
        <w:tab/>
        <w:t>petrograficznego</w:t>
      </w:r>
    </w:p>
    <w:p w14:paraId="33892190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932-5</w:t>
      </w:r>
      <w:r w:rsidRPr="004364D7">
        <w:tab/>
        <w:t xml:space="preserve">Badania podstawowych właściwości kruszyw – Część 5: </w:t>
      </w:r>
      <w:r w:rsidRPr="004364D7">
        <w:tab/>
        <w:t>Wyposażenie podstawowe i wzorcowanie.</w:t>
      </w:r>
    </w:p>
    <w:p w14:paraId="2ED959FF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933-1</w:t>
      </w:r>
      <w:r w:rsidRPr="004364D7">
        <w:tab/>
        <w:t xml:space="preserve">Badania geometrycznych właściwości kruszyw – Część 1: </w:t>
      </w:r>
      <w:r w:rsidRPr="004364D7">
        <w:tab/>
        <w:t>Oznaczanie składu ziarnowego. Metoda przesiewania.</w:t>
      </w:r>
    </w:p>
    <w:p w14:paraId="635E4674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933-3</w:t>
      </w:r>
      <w:r w:rsidRPr="004364D7">
        <w:tab/>
        <w:t xml:space="preserve">Badania geometrycznych właściwości kruszyw – Część 3: </w:t>
      </w:r>
      <w:r w:rsidRPr="004364D7">
        <w:tab/>
        <w:t>Oznaczanie kształtu ziaren za pomocą wskaźnika płaskości.</w:t>
      </w:r>
    </w:p>
    <w:p w14:paraId="32C1C089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933-4</w:t>
      </w:r>
      <w:r w:rsidRPr="004364D7">
        <w:tab/>
        <w:t xml:space="preserve">Badania geometrycznych właściwości kruszyw – Część 4: </w:t>
      </w:r>
      <w:r w:rsidRPr="004364D7">
        <w:tab/>
        <w:t>Oznaczanie kształtu ziaren – wskaźnik kształtu.</w:t>
      </w:r>
    </w:p>
    <w:p w14:paraId="4E040CEE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933-5</w:t>
      </w:r>
      <w:r w:rsidRPr="004364D7">
        <w:tab/>
        <w:t xml:space="preserve">Badania geometrycznych właściwości kruszyw – Część 5: </w:t>
      </w:r>
      <w:r w:rsidRPr="004364D7">
        <w:tab/>
        <w:t xml:space="preserve">Oznaczanie procentowej zawartości ziaren o powierzchniach </w:t>
      </w:r>
      <w:r w:rsidRPr="004364D7">
        <w:tab/>
        <w:t xml:space="preserve">powstałych w wyniku </w:t>
      </w:r>
      <w:proofErr w:type="spellStart"/>
      <w:r w:rsidRPr="004364D7">
        <w:t>przekruszenia</w:t>
      </w:r>
      <w:proofErr w:type="spellEnd"/>
      <w:r w:rsidRPr="004364D7">
        <w:t xml:space="preserve"> lub łamania kruszyw </w:t>
      </w:r>
      <w:r w:rsidRPr="004364D7">
        <w:tab/>
        <w:t>grubych</w:t>
      </w:r>
    </w:p>
    <w:p w14:paraId="0C70D30B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933-8</w:t>
      </w:r>
      <w:r w:rsidRPr="004364D7">
        <w:tab/>
        <w:t xml:space="preserve">Badania geometrycznych właściwości kruszyw – Część 8: </w:t>
      </w:r>
      <w:r w:rsidRPr="004364D7">
        <w:tab/>
        <w:t xml:space="preserve">Ocena zawartości drobnych cząstek – Badania wskaźnika </w:t>
      </w:r>
      <w:r w:rsidRPr="004364D7">
        <w:tab/>
        <w:t>piaskowego</w:t>
      </w:r>
    </w:p>
    <w:p w14:paraId="5F5CF289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933-9</w:t>
      </w:r>
      <w:r w:rsidRPr="004364D7">
        <w:tab/>
        <w:t xml:space="preserve">Badania geometrycznych właściwości kruszyw – Część 9: </w:t>
      </w:r>
      <w:r w:rsidRPr="004364D7">
        <w:tab/>
        <w:t xml:space="preserve">Ocena zawartości drobnych cząstek – Badania błękitem </w:t>
      </w:r>
      <w:r w:rsidRPr="004364D7">
        <w:tab/>
        <w:t>metylenowym</w:t>
      </w:r>
    </w:p>
    <w:p w14:paraId="0BD14BB0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1008</w:t>
      </w:r>
      <w:r w:rsidRPr="004364D7">
        <w:tab/>
        <w:t xml:space="preserve">Woda </w:t>
      </w:r>
      <w:proofErr w:type="gramStart"/>
      <w:r w:rsidRPr="004364D7">
        <w:t>zarobowa  do</w:t>
      </w:r>
      <w:proofErr w:type="gramEnd"/>
      <w:r w:rsidRPr="004364D7">
        <w:t xml:space="preserve"> betonu – Specyfikacja pobierania </w:t>
      </w:r>
      <w:r w:rsidRPr="004364D7">
        <w:tab/>
        <w:t xml:space="preserve">próbek, badanie i ocena przydatności wody zarobowej do </w:t>
      </w:r>
      <w:r w:rsidRPr="004364D7">
        <w:tab/>
        <w:t>betonu, w tym wody odzyskanej z procesów betonu.</w:t>
      </w:r>
    </w:p>
    <w:p w14:paraId="77515136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1097-1</w:t>
      </w:r>
      <w:r w:rsidRPr="004364D7">
        <w:tab/>
        <w:t xml:space="preserve">Badania mechanicznych i fizycznych właściwości kruszyw. </w:t>
      </w:r>
      <w:r w:rsidRPr="004364D7">
        <w:tab/>
        <w:t>Część 1: Oznaczanie odporności na ścieranie (mikro-</w:t>
      </w:r>
      <w:proofErr w:type="spellStart"/>
      <w:r w:rsidRPr="004364D7">
        <w:t>Deval</w:t>
      </w:r>
      <w:proofErr w:type="spellEnd"/>
      <w:r w:rsidRPr="004364D7">
        <w:t>)</w:t>
      </w:r>
    </w:p>
    <w:p w14:paraId="05A58041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1097-2</w:t>
      </w:r>
      <w:r w:rsidRPr="004364D7">
        <w:tab/>
        <w:t xml:space="preserve">Badania mechanicznych i fizycznych właściwości kruszyw – </w:t>
      </w:r>
      <w:r w:rsidRPr="004364D7">
        <w:tab/>
        <w:t>Część 2: Metody oznaczania odporności na rozdrabnianie</w:t>
      </w:r>
    </w:p>
    <w:p w14:paraId="3935E600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1097-6</w:t>
      </w:r>
      <w:r w:rsidRPr="004364D7">
        <w:tab/>
        <w:t xml:space="preserve">Badania mechanicznych i fizycznych właściwości kruszyw – </w:t>
      </w:r>
      <w:r w:rsidRPr="004364D7">
        <w:tab/>
        <w:t>Część 6: Oznaczanie gęstości ziaren i nasiąkliwości</w:t>
      </w:r>
    </w:p>
    <w:p w14:paraId="63C5642A" w14:textId="77777777" w:rsidR="00CA50A4" w:rsidRPr="004364D7" w:rsidRDefault="00CA50A4" w:rsidP="00816212">
      <w:pPr>
        <w:pStyle w:val="listaliczby"/>
        <w:numPr>
          <w:ilvl w:val="0"/>
          <w:numId w:val="4"/>
        </w:numPr>
        <w:tabs>
          <w:tab w:val="clear" w:pos="3402"/>
        </w:tabs>
        <w:ind w:left="3402" w:hanging="2693"/>
      </w:pPr>
      <w:r w:rsidRPr="004364D7">
        <w:lastRenderedPageBreak/>
        <w:t>PN-EN 1367-1</w:t>
      </w:r>
      <w:r w:rsidRPr="004364D7">
        <w:tab/>
        <w:t xml:space="preserve">Badania właściwości cieplnych i odporności kruszyw na </w:t>
      </w:r>
      <w:r w:rsidRPr="004364D7">
        <w:tab/>
        <w:t xml:space="preserve">działanie czynników </w:t>
      </w:r>
      <w:proofErr w:type="gramStart"/>
      <w:r w:rsidRPr="004364D7">
        <w:t>atmosferycznych  –</w:t>
      </w:r>
      <w:proofErr w:type="gramEnd"/>
      <w:r w:rsidRPr="004364D7">
        <w:t xml:space="preserve"> Część 1: </w:t>
      </w:r>
      <w:r w:rsidRPr="004364D7">
        <w:tab/>
        <w:t xml:space="preserve">Oznaczanie </w:t>
      </w:r>
      <w:r w:rsidR="00816212">
        <w:t xml:space="preserve">  </w:t>
      </w:r>
      <w:r w:rsidRPr="004364D7">
        <w:t xml:space="preserve">mrozoodporności </w:t>
      </w:r>
    </w:p>
    <w:p w14:paraId="26A09B1E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1367-2</w:t>
      </w:r>
      <w:r w:rsidRPr="004364D7">
        <w:tab/>
        <w:t xml:space="preserve">Badania właściwości cieplnych i odporności kruszyw na </w:t>
      </w:r>
      <w:r w:rsidRPr="004364D7">
        <w:tab/>
        <w:t xml:space="preserve">działanie czynników atmosferycznych. - Część 2: Badanie w </w:t>
      </w:r>
      <w:r w:rsidRPr="004364D7">
        <w:tab/>
        <w:t>siarczanie magnezu</w:t>
      </w:r>
    </w:p>
    <w:p w14:paraId="7A6B8B09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1367-3</w:t>
      </w:r>
      <w:r w:rsidRPr="004364D7">
        <w:tab/>
        <w:t xml:space="preserve">Badania właściwości cieplnych i odporności kruszyw na </w:t>
      </w:r>
      <w:r w:rsidRPr="004364D7">
        <w:tab/>
        <w:t xml:space="preserve">działanie czynników </w:t>
      </w:r>
      <w:proofErr w:type="gramStart"/>
      <w:r w:rsidRPr="004364D7">
        <w:t>atmosferycznych  –</w:t>
      </w:r>
      <w:proofErr w:type="gramEnd"/>
      <w:r w:rsidRPr="004364D7">
        <w:t xml:space="preserve"> Część 3: Badanie </w:t>
      </w:r>
      <w:r w:rsidRPr="004364D7">
        <w:tab/>
        <w:t>bazaltowej zgorzeli słonecznej metodą gotowania</w:t>
      </w:r>
    </w:p>
    <w:p w14:paraId="0AC1E0DE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1744-1</w:t>
      </w:r>
      <w:r w:rsidRPr="004364D7">
        <w:tab/>
        <w:t xml:space="preserve">Badania chemicznych właściwości kruszyw – Część 1: </w:t>
      </w:r>
      <w:r w:rsidRPr="004364D7">
        <w:tab/>
        <w:t xml:space="preserve">Analiza </w:t>
      </w:r>
      <w:r w:rsidRPr="004364D7">
        <w:tab/>
        <w:t>chemiczna</w:t>
      </w:r>
    </w:p>
    <w:p w14:paraId="4ADC5D38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1744-3</w:t>
      </w:r>
      <w:r w:rsidRPr="004364D7">
        <w:tab/>
        <w:t xml:space="preserve">Badania chemicznych właściwości kruszyw. Część 3: </w:t>
      </w:r>
      <w:r w:rsidRPr="004364D7">
        <w:tab/>
        <w:t>Przygotowanie wyciągów przez wymywanie kruszyw</w:t>
      </w:r>
    </w:p>
    <w:p w14:paraId="02F10C82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PN-ISO 565</w:t>
      </w:r>
      <w:r w:rsidRPr="004364D7">
        <w:tab/>
        <w:t xml:space="preserve">Sita kontrolne – Tkanina z drutu, blacha perforowana i blacha </w:t>
      </w:r>
      <w:r w:rsidRPr="004364D7">
        <w:tab/>
        <w:t xml:space="preserve">cienka perforowana elektrochemicznie – Wymiary nominalne </w:t>
      </w:r>
      <w:r w:rsidRPr="004364D7">
        <w:tab/>
        <w:t>oczek</w:t>
      </w:r>
    </w:p>
    <w:p w14:paraId="74797E90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13286-1</w:t>
      </w:r>
      <w:r w:rsidRPr="004364D7">
        <w:tab/>
        <w:t xml:space="preserve">Mieszanki mineralne niezwiązane i związane spoiwem </w:t>
      </w:r>
      <w:r w:rsidRPr="004364D7">
        <w:tab/>
        <w:t xml:space="preserve">hydraulicznym. Część 1: Metody badań dla ustalonej </w:t>
      </w:r>
      <w:r w:rsidRPr="004364D7">
        <w:tab/>
        <w:t xml:space="preserve">laboratoryjnie referencyjnie referencyjnej gęstości </w:t>
      </w:r>
      <w:r w:rsidRPr="004364D7">
        <w:tab/>
        <w:t>i wilgotności. Wprowadzenie i wymagania ogólne.</w:t>
      </w:r>
    </w:p>
    <w:p w14:paraId="73F94203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13286-2</w:t>
      </w:r>
      <w:r w:rsidRPr="004364D7">
        <w:tab/>
        <w:t xml:space="preserve">Mieszanki mineralne niezwiązane i związane spoiwem </w:t>
      </w:r>
      <w:r w:rsidRPr="004364D7">
        <w:tab/>
        <w:t xml:space="preserve">hydraulicznym. Część 2: Metody badań dla ustalonej </w:t>
      </w:r>
      <w:r w:rsidRPr="004364D7">
        <w:tab/>
        <w:t xml:space="preserve">laboratoryjnie gęstości i wilgotności. Zagęszczanie aparatem </w:t>
      </w:r>
      <w:r w:rsidRPr="004364D7">
        <w:tab/>
      </w:r>
      <w:proofErr w:type="spellStart"/>
      <w:r w:rsidRPr="004364D7">
        <w:t>Proctora</w:t>
      </w:r>
      <w:proofErr w:type="spellEnd"/>
      <w:r w:rsidRPr="004364D7">
        <w:t>.</w:t>
      </w:r>
    </w:p>
    <w:p w14:paraId="3C666CFE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PN-EN 13286-47</w:t>
      </w:r>
      <w:r w:rsidRPr="004364D7">
        <w:tab/>
        <w:t xml:space="preserve">Mieszanki mineralne niezwiązane i związane spoiwem </w:t>
      </w:r>
      <w:r w:rsidRPr="004364D7">
        <w:tab/>
        <w:t xml:space="preserve">hydraulicznym. Część 47: Metody badań dla określenia </w:t>
      </w:r>
      <w:r w:rsidRPr="004364D7">
        <w:tab/>
        <w:t xml:space="preserve">nośności, kalifornijski wskaźnik nośności CBR, </w:t>
      </w:r>
      <w:r w:rsidRPr="004364D7">
        <w:tab/>
        <w:t>natychmiastowy wskaźnik nośności i pęcznienia liniowego.</w:t>
      </w:r>
    </w:p>
    <w:p w14:paraId="40702883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BN-64/8931-02</w:t>
      </w:r>
      <w:r w:rsidRPr="004364D7">
        <w:tab/>
        <w:t>Drogi samochodowe. Oznaczanie modułu odkształcenia</w:t>
      </w:r>
      <w:r w:rsidRPr="004364D7">
        <w:tab/>
        <w:t>nawierzchni podatnych i podłoża przez obciążenie płytą</w:t>
      </w:r>
    </w:p>
    <w:p w14:paraId="29CEF412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BN-68/8931-04</w:t>
      </w:r>
      <w:r w:rsidRPr="004364D7">
        <w:tab/>
        <w:t>Drogi samochodowe. Pomiar równości nawierzchni</w:t>
      </w:r>
      <w:r w:rsidRPr="004364D7">
        <w:tab/>
      </w:r>
      <w:proofErr w:type="spellStart"/>
      <w:r w:rsidRPr="004364D7">
        <w:t>planografem</w:t>
      </w:r>
      <w:proofErr w:type="spellEnd"/>
      <w:r w:rsidRPr="004364D7">
        <w:t xml:space="preserve"> i łatą</w:t>
      </w:r>
    </w:p>
    <w:p w14:paraId="03761F26" w14:textId="77777777" w:rsidR="00CA50A4" w:rsidRPr="004364D7" w:rsidRDefault="00CA50A4" w:rsidP="00CA50A4">
      <w:pPr>
        <w:pStyle w:val="listaliczby"/>
        <w:numPr>
          <w:ilvl w:val="0"/>
          <w:numId w:val="4"/>
        </w:numPr>
        <w:ind w:left="1276" w:hanging="567"/>
      </w:pPr>
      <w:r w:rsidRPr="004364D7">
        <w:t>BN-70/8931-06</w:t>
      </w:r>
      <w:r w:rsidRPr="004364D7">
        <w:tab/>
        <w:t>Drogi samochodowe. Pomiar ugięć podatnych</w:t>
      </w:r>
      <w:r w:rsidRPr="004364D7">
        <w:tab/>
      </w:r>
      <w:proofErr w:type="spellStart"/>
      <w:r w:rsidRPr="004364D7">
        <w:t>ugięciomierzem</w:t>
      </w:r>
      <w:proofErr w:type="spellEnd"/>
      <w:r w:rsidRPr="004364D7">
        <w:t xml:space="preserve"> belkowym</w:t>
      </w:r>
    </w:p>
    <w:p w14:paraId="6595A8A7" w14:textId="77777777" w:rsidR="00CA50A4" w:rsidRPr="00A165EF" w:rsidRDefault="00CA50A4" w:rsidP="00C600F8">
      <w:pPr>
        <w:pStyle w:val="Nagwek2"/>
        <w:numPr>
          <w:ilvl w:val="1"/>
          <w:numId w:val="56"/>
        </w:numPr>
        <w:rPr>
          <w:b/>
          <w:sz w:val="24"/>
          <w:szCs w:val="24"/>
        </w:rPr>
      </w:pPr>
      <w:r w:rsidRPr="00A165EF">
        <w:rPr>
          <w:b/>
          <w:sz w:val="24"/>
          <w:szCs w:val="24"/>
        </w:rPr>
        <w:t>Inne dokumenty</w:t>
      </w:r>
    </w:p>
    <w:p w14:paraId="3974032F" w14:textId="77777777" w:rsidR="00A165EF" w:rsidRDefault="00A165EF" w:rsidP="00A165EF">
      <w:pPr>
        <w:pStyle w:val="listaliczby"/>
        <w:numPr>
          <w:ilvl w:val="0"/>
          <w:numId w:val="0"/>
        </w:numPr>
        <w:ind w:left="709" w:hanging="709"/>
      </w:pPr>
    </w:p>
    <w:p w14:paraId="32AAE6DC" w14:textId="77777777" w:rsidR="00CA50A4" w:rsidRPr="004364D7" w:rsidRDefault="00A165EF" w:rsidP="00A165EF">
      <w:pPr>
        <w:pStyle w:val="listaliczby"/>
        <w:numPr>
          <w:ilvl w:val="0"/>
          <w:numId w:val="0"/>
        </w:numPr>
        <w:ind w:left="709" w:hanging="709"/>
      </w:pPr>
      <w:r>
        <w:t xml:space="preserve">            </w:t>
      </w:r>
      <w:r w:rsidR="00CA50A4" w:rsidRPr="004364D7">
        <w:t>WT-4 2010. Mieszanki niezwiązane do dróg krajowych.</w:t>
      </w:r>
    </w:p>
    <w:p w14:paraId="61675605" w14:textId="77777777" w:rsidR="00CA50A4" w:rsidRPr="004364D7" w:rsidRDefault="00CA50A4" w:rsidP="00F81BCB">
      <w:pPr>
        <w:ind w:left="0"/>
        <w:rPr>
          <w:b/>
          <w:sz w:val="40"/>
          <w:szCs w:val="40"/>
        </w:rPr>
      </w:pPr>
    </w:p>
    <w:sectPr w:rsidR="00CA50A4" w:rsidRPr="004364D7" w:rsidSect="004D15EA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91" w:right="1134" w:bottom="1191" w:left="1134" w:header="850" w:footer="850" w:gutter="0"/>
      <w:pgNumType w:start="53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8F6E8" w14:textId="77777777" w:rsidR="00952C01" w:rsidRDefault="00952C01">
      <w:r>
        <w:separator/>
      </w:r>
    </w:p>
  </w:endnote>
  <w:endnote w:type="continuationSeparator" w:id="0">
    <w:p w14:paraId="00F9771D" w14:textId="77777777" w:rsidR="00952C01" w:rsidRDefault="00952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ont293">
    <w:altName w:val="ISOCP"/>
    <w:panose1 w:val="00000000000000000000"/>
    <w:charset w:val="6D"/>
    <w:family w:val="auto"/>
    <w:notTrueType/>
    <w:pitch w:val="default"/>
    <w:sig w:usb0="0072006F" w:usb1="00740073" w:usb2="0069006B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B6D35" w14:textId="77777777" w:rsidR="003D334D" w:rsidRPr="00871AA1" w:rsidRDefault="00871AA1" w:rsidP="00871AA1">
    <w:pPr>
      <w:pStyle w:val="Bezodstpw"/>
      <w:numPr>
        <w:ilvl w:val="0"/>
        <w:numId w:val="0"/>
      </w:numPr>
      <w:pBdr>
        <w:top w:val="single" w:sz="4" w:space="1" w:color="auto"/>
      </w:pBdr>
      <w:tabs>
        <w:tab w:val="left" w:pos="708"/>
      </w:tabs>
      <w:jc w:val="center"/>
      <w:rPr>
        <w:rFonts w:ascii="Times New Roman" w:hAnsi="Times New Roman" w:cs="Times New Roman"/>
        <w:b w:val="0"/>
        <w:sz w:val="20"/>
        <w:szCs w:val="20"/>
      </w:rPr>
    </w:pPr>
    <w:r>
      <w:rPr>
        <w:rFonts w:ascii="Times New Roman" w:hAnsi="Times New Roman" w:cs="Times New Roman"/>
        <w:b w:val="0"/>
        <w:sz w:val="20"/>
        <w:szCs w:val="20"/>
      </w:rPr>
      <w:t>0229 – Budowa Al. Niepodległości w Białymstoku wraz z infrastrukturą techniczną.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CF768" w14:textId="77777777" w:rsidR="004D15EA" w:rsidRDefault="004D15E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E1C31CF" w14:textId="77777777" w:rsidR="003D334D" w:rsidRPr="004D15EA" w:rsidRDefault="003D334D" w:rsidP="004D15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A1979" w14:textId="77777777" w:rsidR="00952C01" w:rsidRDefault="00952C01">
      <w:r>
        <w:separator/>
      </w:r>
    </w:p>
  </w:footnote>
  <w:footnote w:type="continuationSeparator" w:id="0">
    <w:p w14:paraId="177BC4E9" w14:textId="77777777" w:rsidR="00952C01" w:rsidRDefault="00952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0BF9D" w14:textId="77777777" w:rsidR="003D334D" w:rsidRDefault="003D334D" w:rsidP="00204439">
    <w:pPr>
      <w:pStyle w:val="Nagwek"/>
      <w:pBdr>
        <w:bottom w:val="single" w:sz="4" w:space="1" w:color="000000"/>
      </w:pBdr>
      <w:tabs>
        <w:tab w:val="clear" w:pos="9072"/>
        <w:tab w:val="left" w:pos="8647"/>
      </w:tabs>
      <w:ind w:left="0" w:right="360"/>
      <w:jc w:val="center"/>
      <w:rPr>
        <w:i/>
        <w:iCs/>
        <w:szCs w:val="24"/>
      </w:rPr>
    </w:pPr>
    <w:r w:rsidRPr="00204439">
      <w:rPr>
        <w:i/>
        <w:iCs/>
        <w:sz w:val="20"/>
      </w:rPr>
      <w:fldChar w:fldCharType="begin"/>
    </w:r>
    <w:r w:rsidRPr="00204439">
      <w:rPr>
        <w:i/>
        <w:iCs/>
        <w:sz w:val="20"/>
      </w:rPr>
      <w:instrText xml:space="preserve"> PAGE   \* MERGEFORMAT </w:instrText>
    </w:r>
    <w:r w:rsidRPr="00204439">
      <w:rPr>
        <w:i/>
        <w:iCs/>
        <w:sz w:val="20"/>
      </w:rPr>
      <w:fldChar w:fldCharType="separate"/>
    </w:r>
    <w:r w:rsidR="009E22B1">
      <w:rPr>
        <w:i/>
        <w:iCs/>
        <w:noProof/>
        <w:sz w:val="20"/>
      </w:rPr>
      <w:t>204</w:t>
    </w:r>
    <w:r w:rsidRPr="00204439">
      <w:rPr>
        <w:i/>
        <w:iCs/>
        <w:sz w:val="20"/>
      </w:rPr>
      <w:fldChar w:fldCharType="end"/>
    </w:r>
    <w:r>
      <w:rPr>
        <w:i/>
        <w:iCs/>
        <w:sz w:val="20"/>
      </w:rPr>
      <w:tab/>
      <w:t>SZCZEGÓŁOWE SPECYFIKACJE TECHNICZNE D-04.00.00.  Podbudowy</w:t>
    </w:r>
    <w:r>
      <w:rPr>
        <w:i/>
        <w:iCs/>
        <w:sz w:val="20"/>
      </w:rPr>
      <w:tab/>
    </w:r>
  </w:p>
  <w:p w14:paraId="2383E272" w14:textId="77777777" w:rsidR="003D334D" w:rsidRDefault="003D334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E7B24" w14:textId="77777777" w:rsidR="004D15EA" w:rsidRPr="004D15EA" w:rsidRDefault="00952C01" w:rsidP="004D15EA">
    <w:pPr>
      <w:spacing w:line="264" w:lineRule="auto"/>
      <w:jc w:val="center"/>
      <w:rPr>
        <w:color w:val="ACB9CA"/>
      </w:rPr>
    </w:pPr>
    <w:r>
      <w:rPr>
        <w:noProof/>
      </w:rPr>
      <w:pict w14:anchorId="1FB71BEA">
        <v:rect id="Prostokąt 222" o:spid="_x0000_s2049" style="position:absolute;left:0;text-align:left;margin-left:0;margin-top:0;width:580.8pt;height:752.4pt;z-index:1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g3IhQIAAPA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" filled="f" strokecolor="#767171" strokeweight="1.25pt">
          <w10:wrap anchorx="page" anchory="page"/>
        </v:rect>
      </w:pict>
    </w:r>
    <w:r w:rsidR="004D15EA" w:rsidRPr="004D15EA">
      <w:rPr>
        <w:color w:val="8EAADB"/>
        <w:sz w:val="20"/>
      </w:rPr>
      <w:t>Szczegółowe Specyfikacje Techniczne D – 04.00.00 Podbudowy</w:t>
    </w:r>
  </w:p>
  <w:p w14:paraId="2C06E1B5" w14:textId="77777777" w:rsidR="004D15EA" w:rsidRDefault="004D15E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48C6DB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Num1"/>
    <w:lvl w:ilvl="0">
      <w:start w:val="1"/>
      <w:numFmt w:val="bullet"/>
      <w:pStyle w:val="listakreski"/>
      <w:lvlText w:val="-"/>
      <w:lvlJc w:val="left"/>
      <w:pPr>
        <w:tabs>
          <w:tab w:val="num" w:pos="993"/>
        </w:tabs>
        <w:ind w:left="2268" w:hanging="283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pStyle w:val="Bezodstpw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2" w15:restartNumberingAfterBreak="0">
    <w:nsid w:val="00000002"/>
    <w:multiLevelType w:val="multilevel"/>
    <w:tmpl w:val="00000002"/>
    <w:name w:val="WWNum3"/>
    <w:lvl w:ilvl="0">
      <w:start w:val="1"/>
      <w:numFmt w:val="bullet"/>
      <w:pStyle w:val="listakropki"/>
      <w:lvlText w:val="•"/>
      <w:lvlJc w:val="left"/>
      <w:pPr>
        <w:tabs>
          <w:tab w:val="num" w:pos="709"/>
        </w:tabs>
        <w:ind w:left="2409" w:hanging="283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Num5"/>
    <w:lvl w:ilvl="0">
      <w:start w:val="1"/>
      <w:numFmt w:val="decimal"/>
      <w:lvlText w:val="%1."/>
      <w:lvlJc w:val="left"/>
      <w:pPr>
        <w:tabs>
          <w:tab w:val="num" w:pos="284"/>
        </w:tabs>
        <w:ind w:left="709" w:hanging="70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284"/>
        </w:tabs>
        <w:ind w:left="709" w:hanging="70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15D295BA"/>
    <w:name w:val="WWNum7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b/>
        <w:i w:val="0"/>
        <w:sz w:val="28"/>
        <w:szCs w:val="24"/>
      </w:rPr>
    </w:lvl>
    <w:lvl w:ilvl="1">
      <w:start w:val="1"/>
      <w:numFmt w:val="decimal"/>
      <w:lvlText w:val="%1.%2."/>
      <w:lvlJc w:val="left"/>
      <w:pPr>
        <w:tabs>
          <w:tab w:val="num" w:pos="539"/>
        </w:tabs>
        <w:ind w:left="0" w:firstLine="0"/>
      </w:pPr>
      <w:rPr>
        <w:b w:val="0"/>
        <w:kern w:val="20"/>
        <w:sz w:val="20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b/>
        <w:i w:val="0"/>
        <w:sz w:val="28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b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b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b w:val="0"/>
        <w:sz w:val="20"/>
      </w:rPr>
    </w:lvl>
  </w:abstractNum>
  <w:abstractNum w:abstractNumId="6" w15:restartNumberingAfterBreak="0">
    <w:nsid w:val="00000006"/>
    <w:multiLevelType w:val="multilevel"/>
    <w:tmpl w:val="00000006"/>
    <w:name w:val="WWNum9"/>
    <w:lvl w:ilvl="0">
      <w:start w:val="1"/>
      <w:numFmt w:val="lowerLetter"/>
      <w:lvlText w:val="%1)"/>
      <w:lvlJc w:val="left"/>
      <w:pPr>
        <w:tabs>
          <w:tab w:val="num" w:pos="284"/>
        </w:tabs>
        <w:ind w:left="709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7"/>
    <w:multiLevelType w:val="multilevel"/>
    <w:tmpl w:val="00000007"/>
    <w:name w:val="WWNum10"/>
    <w:lvl w:ilvl="0">
      <w:start w:val="1"/>
      <w:numFmt w:val="lowerLetter"/>
      <w:lvlText w:val="%1"/>
      <w:lvlJc w:val="left"/>
      <w:pPr>
        <w:tabs>
          <w:tab w:val="num" w:pos="0"/>
        </w:tabs>
        <w:ind w:left="709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8"/>
    <w:multiLevelType w:val="multilevel"/>
    <w:tmpl w:val="00000008"/>
    <w:name w:val="WWNum11"/>
    <w:lvl w:ilvl="0">
      <w:start w:val="1"/>
      <w:numFmt w:val="lowerLetter"/>
      <w:pStyle w:val="listalitery"/>
      <w:lvlText w:val="%1"/>
      <w:lvlJc w:val="left"/>
      <w:pPr>
        <w:tabs>
          <w:tab w:val="num" w:pos="0"/>
        </w:tabs>
        <w:ind w:left="709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9"/>
    <w:multiLevelType w:val="multilevel"/>
    <w:tmpl w:val="00000009"/>
    <w:name w:val="WWNum12"/>
    <w:lvl w:ilvl="0">
      <w:start w:val="1"/>
      <w:numFmt w:val="decimal"/>
      <w:pStyle w:val="listaliczby"/>
      <w:lvlText w:val="%1"/>
      <w:lvlJc w:val="left"/>
      <w:pPr>
        <w:tabs>
          <w:tab w:val="num" w:pos="0"/>
        </w:tabs>
        <w:ind w:left="709" w:hanging="709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A"/>
    <w:multiLevelType w:val="multilevel"/>
    <w:tmpl w:val="0000000A"/>
    <w:name w:val="WWNum15"/>
    <w:lvl w:ilvl="0">
      <w:start w:val="1"/>
      <w:numFmt w:val="bullet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149029EA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12" w15:restartNumberingAfterBreak="0">
    <w:nsid w:val="0000000C"/>
    <w:multiLevelType w:val="multilevel"/>
    <w:tmpl w:val="0000000C"/>
    <w:name w:val="WWNum17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72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3" w15:restartNumberingAfterBreak="0">
    <w:nsid w:val="0000000D"/>
    <w:multiLevelType w:val="multilevel"/>
    <w:tmpl w:val="0000000D"/>
    <w:name w:val="WWNum1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14" w15:restartNumberingAfterBreak="0">
    <w:nsid w:val="0000000E"/>
    <w:multiLevelType w:val="multilevel"/>
    <w:tmpl w:val="0000000E"/>
    <w:name w:val="WWNum19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5" w15:restartNumberingAfterBreak="0">
    <w:nsid w:val="0000000F"/>
    <w:multiLevelType w:val="multilevel"/>
    <w:tmpl w:val="0000000F"/>
    <w:name w:val="WWNum21"/>
    <w:lvl w:ilvl="0">
      <w:start w:val="1"/>
      <w:numFmt w:val="decimal"/>
      <w:pStyle w:val="Bezodstpw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355" w:hanging="504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0"/>
    <w:multiLevelType w:val="multilevel"/>
    <w:tmpl w:val="6F64C506"/>
    <w:name w:val="WWNum22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 w:val="0"/>
        <w:kern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7" w15:restartNumberingAfterBreak="0">
    <w:nsid w:val="00000011"/>
    <w:multiLevelType w:val="multilevel"/>
    <w:tmpl w:val="E5A68D7E"/>
    <w:name w:val="WWNum23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8" w15:restartNumberingAfterBreak="0">
    <w:nsid w:val="00000012"/>
    <w:multiLevelType w:val="multilevel"/>
    <w:tmpl w:val="00000012"/>
    <w:name w:val="WWNum24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3"/>
    <w:multiLevelType w:val="multilevel"/>
    <w:tmpl w:val="00000013"/>
    <w:name w:val="WWNum2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20" w15:restartNumberingAfterBreak="0">
    <w:nsid w:val="00000014"/>
    <w:multiLevelType w:val="multilevel"/>
    <w:tmpl w:val="00000014"/>
    <w:name w:val="WWNum26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Num27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00000016"/>
    <w:name w:val="WWNum28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7"/>
    <w:multiLevelType w:val="multilevel"/>
    <w:tmpl w:val="00000017"/>
    <w:name w:val="WWNum29"/>
    <w:lvl w:ilvl="0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8"/>
    <w:multiLevelType w:val="multilevel"/>
    <w:tmpl w:val="00000018"/>
    <w:name w:val="WWNum30"/>
    <w:lvl w:ilvl="0">
      <w:start w:val="27"/>
      <w:numFmt w:val="decimal"/>
      <w:lvlText w:val="%1."/>
      <w:lvlJc w:val="left"/>
      <w:pPr>
        <w:tabs>
          <w:tab w:val="num" w:pos="0"/>
        </w:tabs>
        <w:ind w:left="454" w:hanging="454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9"/>
    <w:multiLevelType w:val="multilevel"/>
    <w:tmpl w:val="00000019"/>
    <w:name w:val="WWNum36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16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6480" w:hanging="360"/>
      </w:pPr>
    </w:lvl>
  </w:abstractNum>
  <w:abstractNum w:abstractNumId="26" w15:restartNumberingAfterBreak="0">
    <w:nsid w:val="0000001A"/>
    <w:multiLevelType w:val="multilevel"/>
    <w:tmpl w:val="0000001A"/>
    <w:name w:val="WWNum37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–"/>
      <w:lvlJc w:val="left"/>
      <w:pPr>
        <w:tabs>
          <w:tab w:val="num" w:pos="0"/>
        </w:tabs>
        <w:ind w:left="1477" w:hanging="397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6480" w:hanging="360"/>
      </w:pPr>
    </w:lvl>
  </w:abstractNum>
  <w:abstractNum w:abstractNumId="27" w15:restartNumberingAfterBreak="0">
    <w:nsid w:val="0000001B"/>
    <w:multiLevelType w:val="multilevel"/>
    <w:tmpl w:val="0000001B"/>
    <w:name w:val="WWNum38"/>
    <w:lvl w:ilvl="0">
      <w:start w:val="1"/>
      <w:numFmt w:val="bullet"/>
      <w:lvlText w:val="–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6480" w:hanging="360"/>
      </w:pPr>
    </w:lvl>
  </w:abstractNum>
  <w:abstractNum w:abstractNumId="28" w15:restartNumberingAfterBreak="0">
    <w:nsid w:val="0000001C"/>
    <w:multiLevelType w:val="multilevel"/>
    <w:tmpl w:val="0000001C"/>
    <w:name w:val="WWNum39"/>
    <w:lvl w:ilvl="0">
      <w:start w:val="1"/>
      <w:numFmt w:val="bullet"/>
      <w:lvlText w:val="–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6480" w:hanging="360"/>
      </w:pPr>
    </w:lvl>
  </w:abstractNum>
  <w:abstractNum w:abstractNumId="29" w15:restartNumberingAfterBreak="0">
    <w:nsid w:val="0000001D"/>
    <w:multiLevelType w:val="multilevel"/>
    <w:tmpl w:val="0000001D"/>
    <w:name w:val="WWNum40"/>
    <w:lvl w:ilvl="0">
      <w:start w:val="1"/>
      <w:numFmt w:val="bullet"/>
      <w:lvlText w:val="–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6480" w:hanging="360"/>
      </w:pPr>
    </w:lvl>
  </w:abstractNum>
  <w:abstractNum w:abstractNumId="30" w15:restartNumberingAfterBreak="0">
    <w:nsid w:val="0000001E"/>
    <w:multiLevelType w:val="multilevel"/>
    <w:tmpl w:val="0000001E"/>
    <w:name w:val="WWNum41"/>
    <w:lvl w:ilvl="0">
      <w:start w:val="1"/>
      <w:numFmt w:val="bullet"/>
      <w:lvlText w:val="–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6480" w:hanging="360"/>
      </w:pPr>
    </w:lvl>
  </w:abstractNum>
  <w:abstractNum w:abstractNumId="31" w15:restartNumberingAfterBreak="0">
    <w:nsid w:val="0000001F"/>
    <w:multiLevelType w:val="multilevel"/>
    <w:tmpl w:val="0000001F"/>
    <w:name w:val="WWNum42"/>
    <w:lvl w:ilvl="0">
      <w:start w:val="64"/>
      <w:numFmt w:val="decimal"/>
      <w:lvlText w:val="%1"/>
      <w:lvlJc w:val="left"/>
      <w:pPr>
        <w:tabs>
          <w:tab w:val="num" w:pos="0"/>
        </w:tabs>
        <w:ind w:left="397" w:hanging="39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6480" w:hanging="360"/>
      </w:pPr>
    </w:lvl>
  </w:abstractNum>
  <w:abstractNum w:abstractNumId="32" w15:restartNumberingAfterBreak="0">
    <w:nsid w:val="00000020"/>
    <w:multiLevelType w:val="multilevel"/>
    <w:tmpl w:val="00000020"/>
    <w:name w:val="WWNum43"/>
    <w:lvl w:ilvl="0">
      <w:start w:val="67"/>
      <w:numFmt w:val="decimal"/>
      <w:lvlText w:val="%1"/>
      <w:lvlJc w:val="left"/>
      <w:pPr>
        <w:tabs>
          <w:tab w:val="num" w:pos="0"/>
        </w:tabs>
        <w:ind w:left="397" w:hanging="39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6480" w:hanging="360"/>
      </w:pPr>
    </w:lvl>
  </w:abstractNum>
  <w:abstractNum w:abstractNumId="33" w15:restartNumberingAfterBreak="0">
    <w:nsid w:val="00000021"/>
    <w:multiLevelType w:val="multilevel"/>
    <w:tmpl w:val="B18E2A52"/>
    <w:name w:val="WWNum44"/>
    <w:lvl w:ilvl="0">
      <w:start w:val="1"/>
      <w:numFmt w:val="decimal"/>
      <w:pStyle w:val="Nagwek2"/>
      <w:lvlText w:val="%1."/>
      <w:lvlJc w:val="left"/>
      <w:pPr>
        <w:tabs>
          <w:tab w:val="num" w:pos="709"/>
        </w:tabs>
        <w:ind w:left="0" w:firstLine="0"/>
      </w:pPr>
      <w:rPr>
        <w:b/>
        <w:i w:val="0"/>
        <w:sz w:val="28"/>
        <w:szCs w:val="24"/>
      </w:rPr>
    </w:lvl>
    <w:lvl w:ilvl="1">
      <w:start w:val="1"/>
      <w:numFmt w:val="decimal"/>
      <w:lvlText w:val="%1.%2."/>
      <w:lvlJc w:val="left"/>
      <w:pPr>
        <w:tabs>
          <w:tab w:val="num" w:pos="539"/>
        </w:tabs>
        <w:ind w:left="0" w:firstLine="0"/>
      </w:pPr>
      <w:rPr>
        <w:b w:val="0"/>
        <w:kern w:val="20"/>
        <w:sz w:val="20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b/>
        <w:i w:val="0"/>
        <w:sz w:val="28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b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b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b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b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b w:val="0"/>
        <w:sz w:val="20"/>
      </w:rPr>
    </w:lvl>
  </w:abstractNum>
  <w:abstractNum w:abstractNumId="34" w15:restartNumberingAfterBreak="0">
    <w:nsid w:val="00000022"/>
    <w:multiLevelType w:val="multilevel"/>
    <w:tmpl w:val="00000022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5" w15:restartNumberingAfterBreak="0">
    <w:nsid w:val="00000023"/>
    <w:multiLevelType w:val="multilevel"/>
    <w:tmpl w:val="00000023"/>
    <w:name w:val="WWNum4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6" w15:restartNumberingAfterBreak="0">
    <w:nsid w:val="08B35E69"/>
    <w:multiLevelType w:val="hybridMultilevel"/>
    <w:tmpl w:val="75465EC2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8DB76CA"/>
    <w:multiLevelType w:val="hybridMultilevel"/>
    <w:tmpl w:val="DBD8719C"/>
    <w:name w:val="WWNum162"/>
    <w:lvl w:ilvl="0" w:tplc="92EC0952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0176CEA"/>
    <w:multiLevelType w:val="hybridMultilevel"/>
    <w:tmpl w:val="14A8E0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18306D2"/>
    <w:multiLevelType w:val="multilevel"/>
    <w:tmpl w:val="8C3E93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16254830"/>
    <w:multiLevelType w:val="hybridMultilevel"/>
    <w:tmpl w:val="E16802A6"/>
    <w:lvl w:ilvl="0" w:tplc="B3DC956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9A87786"/>
    <w:multiLevelType w:val="multilevel"/>
    <w:tmpl w:val="2D882BFC"/>
    <w:name w:val="WWNum233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  <w:b/>
        <w:kern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2" w15:restartNumberingAfterBreak="0">
    <w:nsid w:val="1FB352F3"/>
    <w:multiLevelType w:val="multilevel"/>
    <w:tmpl w:val="01A8D640"/>
    <w:lvl w:ilvl="0">
      <w:start w:val="1"/>
      <w:numFmt w:val="decimal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24964C7B"/>
    <w:multiLevelType w:val="multilevel"/>
    <w:tmpl w:val="892A8428"/>
    <w:name w:val="WWNum233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4" w15:restartNumberingAfterBreak="0">
    <w:nsid w:val="25073300"/>
    <w:multiLevelType w:val="hybridMultilevel"/>
    <w:tmpl w:val="7D8CDA90"/>
    <w:lvl w:ilvl="0" w:tplc="D35AB62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8980707"/>
    <w:multiLevelType w:val="hybridMultilevel"/>
    <w:tmpl w:val="E2127810"/>
    <w:lvl w:ilvl="0" w:tplc="5AF28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3A34E0">
      <w:numFmt w:val="none"/>
      <w:lvlText w:val=""/>
      <w:lvlJc w:val="left"/>
      <w:pPr>
        <w:tabs>
          <w:tab w:val="num" w:pos="360"/>
        </w:tabs>
      </w:pPr>
    </w:lvl>
    <w:lvl w:ilvl="2" w:tplc="EC900728">
      <w:numFmt w:val="none"/>
      <w:lvlText w:val=""/>
      <w:lvlJc w:val="left"/>
      <w:pPr>
        <w:tabs>
          <w:tab w:val="num" w:pos="360"/>
        </w:tabs>
      </w:pPr>
    </w:lvl>
    <w:lvl w:ilvl="3" w:tplc="087E204C">
      <w:numFmt w:val="none"/>
      <w:lvlText w:val=""/>
      <w:lvlJc w:val="left"/>
      <w:pPr>
        <w:tabs>
          <w:tab w:val="num" w:pos="360"/>
        </w:tabs>
      </w:pPr>
    </w:lvl>
    <w:lvl w:ilvl="4" w:tplc="4CFA8FCA">
      <w:numFmt w:val="none"/>
      <w:lvlText w:val=""/>
      <w:lvlJc w:val="left"/>
      <w:pPr>
        <w:tabs>
          <w:tab w:val="num" w:pos="360"/>
        </w:tabs>
      </w:pPr>
    </w:lvl>
    <w:lvl w:ilvl="5" w:tplc="DECE0466">
      <w:numFmt w:val="none"/>
      <w:lvlText w:val=""/>
      <w:lvlJc w:val="left"/>
      <w:pPr>
        <w:tabs>
          <w:tab w:val="num" w:pos="360"/>
        </w:tabs>
      </w:pPr>
    </w:lvl>
    <w:lvl w:ilvl="6" w:tplc="327E7DB0">
      <w:numFmt w:val="none"/>
      <w:lvlText w:val=""/>
      <w:lvlJc w:val="left"/>
      <w:pPr>
        <w:tabs>
          <w:tab w:val="num" w:pos="360"/>
        </w:tabs>
      </w:pPr>
    </w:lvl>
    <w:lvl w:ilvl="7" w:tplc="2EDAE676">
      <w:numFmt w:val="none"/>
      <w:lvlText w:val=""/>
      <w:lvlJc w:val="left"/>
      <w:pPr>
        <w:tabs>
          <w:tab w:val="num" w:pos="360"/>
        </w:tabs>
      </w:pPr>
    </w:lvl>
    <w:lvl w:ilvl="8" w:tplc="C88C599E">
      <w:numFmt w:val="none"/>
      <w:lvlText w:val=""/>
      <w:lvlJc w:val="left"/>
      <w:pPr>
        <w:tabs>
          <w:tab w:val="num" w:pos="360"/>
        </w:tabs>
      </w:pPr>
    </w:lvl>
  </w:abstractNum>
  <w:abstractNum w:abstractNumId="46" w15:restartNumberingAfterBreak="0">
    <w:nsid w:val="28C84809"/>
    <w:multiLevelType w:val="multilevel"/>
    <w:tmpl w:val="E5A68D7E"/>
    <w:name w:val="WWNum23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47" w15:restartNumberingAfterBreak="0">
    <w:nsid w:val="290C640A"/>
    <w:multiLevelType w:val="hybridMultilevel"/>
    <w:tmpl w:val="5B1A6336"/>
    <w:lvl w:ilvl="0" w:tplc="FEA6D0B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C962369"/>
    <w:multiLevelType w:val="hybridMultilevel"/>
    <w:tmpl w:val="49C43830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4635412"/>
    <w:multiLevelType w:val="hybridMultilevel"/>
    <w:tmpl w:val="EBD03E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B568DC"/>
    <w:multiLevelType w:val="multilevel"/>
    <w:tmpl w:val="346A57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1" w15:restartNumberingAfterBreak="0">
    <w:nsid w:val="518B0556"/>
    <w:multiLevelType w:val="multilevel"/>
    <w:tmpl w:val="A89ABA16"/>
    <w:styleLink w:val="Konspekt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sz w:val="28"/>
        <w:szCs w:val="24"/>
      </w:rPr>
    </w:lvl>
    <w:lvl w:ilvl="1">
      <w:start w:val="1"/>
      <w:numFmt w:val="decimal"/>
      <w:lvlText w:val="%1.%2."/>
      <w:lvlJc w:val="left"/>
      <w:pPr>
        <w:tabs>
          <w:tab w:val="num" w:pos="539"/>
        </w:tabs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b/>
      </w:rPr>
    </w:lvl>
  </w:abstractNum>
  <w:abstractNum w:abstractNumId="52" w15:restartNumberingAfterBreak="0">
    <w:nsid w:val="531C2791"/>
    <w:multiLevelType w:val="hybridMultilevel"/>
    <w:tmpl w:val="57CA41B0"/>
    <w:lvl w:ilvl="0" w:tplc="B76AF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4ED5F0A"/>
    <w:multiLevelType w:val="hybridMultilevel"/>
    <w:tmpl w:val="813430F8"/>
    <w:lvl w:ilvl="0" w:tplc="577A74F0">
      <w:start w:val="21"/>
      <w:numFmt w:val="decimal"/>
      <w:lvlText w:val="%1."/>
      <w:lvlJc w:val="left"/>
      <w:pPr>
        <w:ind w:left="11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54" w15:restartNumberingAfterBreak="0">
    <w:nsid w:val="60D92415"/>
    <w:multiLevelType w:val="multilevel"/>
    <w:tmpl w:val="CFCEAC5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65CA4C8C"/>
    <w:multiLevelType w:val="hybridMultilevel"/>
    <w:tmpl w:val="AA5C3794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A8718EF"/>
    <w:multiLevelType w:val="hybridMultilevel"/>
    <w:tmpl w:val="7D50F170"/>
    <w:lvl w:ilvl="0" w:tplc="A1F014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B4D3B87"/>
    <w:multiLevelType w:val="hybridMultilevel"/>
    <w:tmpl w:val="EDF0B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5C7402"/>
    <w:multiLevelType w:val="hybridMultilevel"/>
    <w:tmpl w:val="8D6E48A0"/>
    <w:lvl w:ilvl="0" w:tplc="D410FAD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C8A3AA3"/>
    <w:multiLevelType w:val="multilevel"/>
    <w:tmpl w:val="6BA61A2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60" w15:restartNumberingAfterBreak="0">
    <w:nsid w:val="79E76649"/>
    <w:multiLevelType w:val="hybridMultilevel"/>
    <w:tmpl w:val="AD04E02C"/>
    <w:lvl w:ilvl="0" w:tplc="DF0C7486">
      <w:start w:val="1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5"/>
  </w:num>
  <w:num w:numId="13">
    <w:abstractNumId w:val="16"/>
  </w:num>
  <w:num w:numId="14">
    <w:abstractNumId w:val="17"/>
  </w:num>
  <w:num w:numId="15">
    <w:abstractNumId w:val="18"/>
  </w:num>
  <w:num w:numId="16">
    <w:abstractNumId w:val="19"/>
  </w:num>
  <w:num w:numId="17">
    <w:abstractNumId w:val="20"/>
  </w:num>
  <w:num w:numId="18">
    <w:abstractNumId w:val="21"/>
  </w:num>
  <w:num w:numId="19">
    <w:abstractNumId w:val="22"/>
  </w:num>
  <w:num w:numId="20">
    <w:abstractNumId w:val="23"/>
  </w:num>
  <w:num w:numId="21">
    <w:abstractNumId w:val="24"/>
  </w:num>
  <w:num w:numId="22">
    <w:abstractNumId w:val="25"/>
  </w:num>
  <w:num w:numId="23">
    <w:abstractNumId w:val="26"/>
  </w:num>
  <w:num w:numId="24">
    <w:abstractNumId w:val="27"/>
  </w:num>
  <w:num w:numId="25">
    <w:abstractNumId w:val="28"/>
  </w:num>
  <w:num w:numId="26">
    <w:abstractNumId w:val="29"/>
  </w:num>
  <w:num w:numId="27">
    <w:abstractNumId w:val="30"/>
  </w:num>
  <w:num w:numId="28">
    <w:abstractNumId w:val="31"/>
  </w:num>
  <w:num w:numId="29">
    <w:abstractNumId w:val="32"/>
  </w:num>
  <w:num w:numId="30">
    <w:abstractNumId w:val="33"/>
  </w:num>
  <w:num w:numId="31">
    <w:abstractNumId w:val="34"/>
  </w:num>
  <w:num w:numId="32">
    <w:abstractNumId w:val="51"/>
  </w:num>
  <w:num w:numId="33">
    <w:abstractNumId w:val="42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</w:num>
  <w:num w:numId="36">
    <w:abstractNumId w:val="57"/>
  </w:num>
  <w:num w:numId="37">
    <w:abstractNumId w:val="47"/>
  </w:num>
  <w:num w:numId="38">
    <w:abstractNumId w:val="52"/>
  </w:num>
  <w:num w:numId="39">
    <w:abstractNumId w:val="43"/>
  </w:num>
  <w:num w:numId="40">
    <w:abstractNumId w:val="41"/>
  </w:num>
  <w:num w:numId="41">
    <w:abstractNumId w:val="60"/>
  </w:num>
  <w:num w:numId="42">
    <w:abstractNumId w:val="45"/>
  </w:num>
  <w:num w:numId="43">
    <w:abstractNumId w:val="59"/>
  </w:num>
  <w:num w:numId="44">
    <w:abstractNumId w:val="50"/>
  </w:num>
  <w:num w:numId="45">
    <w:abstractNumId w:val="49"/>
  </w:num>
  <w:num w:numId="46">
    <w:abstractNumId w:val="56"/>
  </w:num>
  <w:num w:numId="47">
    <w:abstractNumId w:val="48"/>
  </w:num>
  <w:num w:numId="4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49">
    <w:abstractNumId w:val="40"/>
  </w:num>
  <w:num w:numId="50">
    <w:abstractNumId w:val="38"/>
  </w:num>
  <w:num w:numId="51">
    <w:abstractNumId w:val="44"/>
  </w:num>
  <w:num w:numId="52">
    <w:abstractNumId w:val="36"/>
  </w:num>
  <w:num w:numId="53">
    <w:abstractNumId w:val="58"/>
  </w:num>
  <w:num w:numId="54">
    <w:abstractNumId w:val="55"/>
  </w:num>
  <w:num w:numId="55">
    <w:abstractNumId w:val="53"/>
  </w:num>
  <w:num w:numId="56">
    <w:abstractNumId w:val="54"/>
  </w:num>
  <w:num w:numId="57">
    <w:abstractNumId w:val="3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usePrinterMetrics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66DD"/>
    <w:rsid w:val="000337EB"/>
    <w:rsid w:val="000343F7"/>
    <w:rsid w:val="000453FF"/>
    <w:rsid w:val="00056D81"/>
    <w:rsid w:val="00060BAA"/>
    <w:rsid w:val="000A35DB"/>
    <w:rsid w:val="000B6153"/>
    <w:rsid w:val="000B72C4"/>
    <w:rsid w:val="000C3ACF"/>
    <w:rsid w:val="00124539"/>
    <w:rsid w:val="00132743"/>
    <w:rsid w:val="00137676"/>
    <w:rsid w:val="00147AF4"/>
    <w:rsid w:val="001559B9"/>
    <w:rsid w:val="0015645D"/>
    <w:rsid w:val="00163B99"/>
    <w:rsid w:val="001646BE"/>
    <w:rsid w:val="00167B98"/>
    <w:rsid w:val="00174A67"/>
    <w:rsid w:val="00197539"/>
    <w:rsid w:val="001A5BD5"/>
    <w:rsid w:val="001B5D78"/>
    <w:rsid w:val="001B69D1"/>
    <w:rsid w:val="001B7959"/>
    <w:rsid w:val="001C3CA8"/>
    <w:rsid w:val="001C7CF6"/>
    <w:rsid w:val="001D27AB"/>
    <w:rsid w:val="001E33F9"/>
    <w:rsid w:val="001E55DF"/>
    <w:rsid w:val="00204439"/>
    <w:rsid w:val="00220656"/>
    <w:rsid w:val="0023699B"/>
    <w:rsid w:val="00243002"/>
    <w:rsid w:val="00250AEF"/>
    <w:rsid w:val="002534FA"/>
    <w:rsid w:val="002B16BA"/>
    <w:rsid w:val="002B61CE"/>
    <w:rsid w:val="002B633D"/>
    <w:rsid w:val="002C2644"/>
    <w:rsid w:val="002E7D40"/>
    <w:rsid w:val="002F7DD2"/>
    <w:rsid w:val="0030236E"/>
    <w:rsid w:val="00305AFC"/>
    <w:rsid w:val="003115EF"/>
    <w:rsid w:val="00321FF8"/>
    <w:rsid w:val="0035170E"/>
    <w:rsid w:val="003518D5"/>
    <w:rsid w:val="0036502B"/>
    <w:rsid w:val="00367F08"/>
    <w:rsid w:val="00375AA0"/>
    <w:rsid w:val="00375DE6"/>
    <w:rsid w:val="00382938"/>
    <w:rsid w:val="003841AE"/>
    <w:rsid w:val="003C6B6B"/>
    <w:rsid w:val="003D334D"/>
    <w:rsid w:val="003E3CCF"/>
    <w:rsid w:val="00410818"/>
    <w:rsid w:val="00420676"/>
    <w:rsid w:val="00427E9C"/>
    <w:rsid w:val="0043187B"/>
    <w:rsid w:val="00434A79"/>
    <w:rsid w:val="004364D7"/>
    <w:rsid w:val="00452F92"/>
    <w:rsid w:val="00454C91"/>
    <w:rsid w:val="004644A0"/>
    <w:rsid w:val="004676B8"/>
    <w:rsid w:val="00474DBA"/>
    <w:rsid w:val="004812BB"/>
    <w:rsid w:val="00494C60"/>
    <w:rsid w:val="004A73E3"/>
    <w:rsid w:val="004D15EA"/>
    <w:rsid w:val="00520043"/>
    <w:rsid w:val="00526F3E"/>
    <w:rsid w:val="00563F14"/>
    <w:rsid w:val="00593306"/>
    <w:rsid w:val="00593F58"/>
    <w:rsid w:val="0059585B"/>
    <w:rsid w:val="005A511C"/>
    <w:rsid w:val="005A7DDC"/>
    <w:rsid w:val="005B2392"/>
    <w:rsid w:val="005D26F6"/>
    <w:rsid w:val="005E19E3"/>
    <w:rsid w:val="00633ED0"/>
    <w:rsid w:val="00664704"/>
    <w:rsid w:val="00670217"/>
    <w:rsid w:val="00672220"/>
    <w:rsid w:val="0069466E"/>
    <w:rsid w:val="006C6939"/>
    <w:rsid w:val="006E0B96"/>
    <w:rsid w:val="00722743"/>
    <w:rsid w:val="0072470D"/>
    <w:rsid w:val="00725AB8"/>
    <w:rsid w:val="00752815"/>
    <w:rsid w:val="00755600"/>
    <w:rsid w:val="00761E79"/>
    <w:rsid w:val="00764D0E"/>
    <w:rsid w:val="00767894"/>
    <w:rsid w:val="00775055"/>
    <w:rsid w:val="007810D9"/>
    <w:rsid w:val="007A349E"/>
    <w:rsid w:val="007A4546"/>
    <w:rsid w:val="007A667D"/>
    <w:rsid w:val="007B381A"/>
    <w:rsid w:val="007B51EF"/>
    <w:rsid w:val="007B5B81"/>
    <w:rsid w:val="008064B3"/>
    <w:rsid w:val="00816212"/>
    <w:rsid w:val="00822B1E"/>
    <w:rsid w:val="0083579F"/>
    <w:rsid w:val="00842818"/>
    <w:rsid w:val="008566C8"/>
    <w:rsid w:val="00871AA1"/>
    <w:rsid w:val="00885002"/>
    <w:rsid w:val="00895DDD"/>
    <w:rsid w:val="008A2BB4"/>
    <w:rsid w:val="008B0803"/>
    <w:rsid w:val="008C6741"/>
    <w:rsid w:val="00904D15"/>
    <w:rsid w:val="0090609D"/>
    <w:rsid w:val="00910D7F"/>
    <w:rsid w:val="0091417E"/>
    <w:rsid w:val="009179B5"/>
    <w:rsid w:val="009252CA"/>
    <w:rsid w:val="00940412"/>
    <w:rsid w:val="0094707D"/>
    <w:rsid w:val="0095234E"/>
    <w:rsid w:val="00952550"/>
    <w:rsid w:val="00952C01"/>
    <w:rsid w:val="009771CD"/>
    <w:rsid w:val="009826AE"/>
    <w:rsid w:val="00987222"/>
    <w:rsid w:val="00987E58"/>
    <w:rsid w:val="009970B7"/>
    <w:rsid w:val="009A7CDF"/>
    <w:rsid w:val="009B3A68"/>
    <w:rsid w:val="009D5B95"/>
    <w:rsid w:val="009E22B1"/>
    <w:rsid w:val="009F4318"/>
    <w:rsid w:val="009F7383"/>
    <w:rsid w:val="00A01F60"/>
    <w:rsid w:val="00A161CC"/>
    <w:rsid w:val="00A165EF"/>
    <w:rsid w:val="00A22D4D"/>
    <w:rsid w:val="00A56C7F"/>
    <w:rsid w:val="00A6062D"/>
    <w:rsid w:val="00A65431"/>
    <w:rsid w:val="00A65C3A"/>
    <w:rsid w:val="00A711C1"/>
    <w:rsid w:val="00A76CFC"/>
    <w:rsid w:val="00A86687"/>
    <w:rsid w:val="00A956CC"/>
    <w:rsid w:val="00AB2470"/>
    <w:rsid w:val="00AE34B3"/>
    <w:rsid w:val="00AF2243"/>
    <w:rsid w:val="00B10DBA"/>
    <w:rsid w:val="00B16ABC"/>
    <w:rsid w:val="00B24148"/>
    <w:rsid w:val="00B4268A"/>
    <w:rsid w:val="00B71F9D"/>
    <w:rsid w:val="00B72A87"/>
    <w:rsid w:val="00B77C82"/>
    <w:rsid w:val="00B84158"/>
    <w:rsid w:val="00B947FD"/>
    <w:rsid w:val="00BB7046"/>
    <w:rsid w:val="00C301BC"/>
    <w:rsid w:val="00C378A3"/>
    <w:rsid w:val="00C450DA"/>
    <w:rsid w:val="00C46923"/>
    <w:rsid w:val="00C600F8"/>
    <w:rsid w:val="00CA50A4"/>
    <w:rsid w:val="00CA7405"/>
    <w:rsid w:val="00CC370D"/>
    <w:rsid w:val="00CE0954"/>
    <w:rsid w:val="00CE0A5D"/>
    <w:rsid w:val="00CF1B8D"/>
    <w:rsid w:val="00CF2468"/>
    <w:rsid w:val="00D078B4"/>
    <w:rsid w:val="00D1689F"/>
    <w:rsid w:val="00D171CB"/>
    <w:rsid w:val="00D21B51"/>
    <w:rsid w:val="00D27E95"/>
    <w:rsid w:val="00D37E9E"/>
    <w:rsid w:val="00D66192"/>
    <w:rsid w:val="00D67C0D"/>
    <w:rsid w:val="00D706A8"/>
    <w:rsid w:val="00D93A9D"/>
    <w:rsid w:val="00DA0727"/>
    <w:rsid w:val="00DA44A0"/>
    <w:rsid w:val="00DA6C0E"/>
    <w:rsid w:val="00DC7DF4"/>
    <w:rsid w:val="00DE1F8C"/>
    <w:rsid w:val="00DE2316"/>
    <w:rsid w:val="00DF16EE"/>
    <w:rsid w:val="00DF31EE"/>
    <w:rsid w:val="00E04119"/>
    <w:rsid w:val="00E0454E"/>
    <w:rsid w:val="00E23B4C"/>
    <w:rsid w:val="00E3387C"/>
    <w:rsid w:val="00E428E8"/>
    <w:rsid w:val="00E71E8F"/>
    <w:rsid w:val="00E909BF"/>
    <w:rsid w:val="00EA075C"/>
    <w:rsid w:val="00EB1E44"/>
    <w:rsid w:val="00EB6852"/>
    <w:rsid w:val="00EC41D1"/>
    <w:rsid w:val="00EC519A"/>
    <w:rsid w:val="00ED42B7"/>
    <w:rsid w:val="00ED79CB"/>
    <w:rsid w:val="00EE5FD3"/>
    <w:rsid w:val="00EE66DD"/>
    <w:rsid w:val="00EF1C4E"/>
    <w:rsid w:val="00F108B6"/>
    <w:rsid w:val="00F15150"/>
    <w:rsid w:val="00F2541C"/>
    <w:rsid w:val="00F4080E"/>
    <w:rsid w:val="00F41821"/>
    <w:rsid w:val="00F53354"/>
    <w:rsid w:val="00F81BCB"/>
    <w:rsid w:val="00F8436A"/>
    <w:rsid w:val="00F9731D"/>
    <w:rsid w:val="00FB2E59"/>
    <w:rsid w:val="00FB6AB8"/>
    <w:rsid w:val="00FC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50BFE5A1"/>
  <w15:chartTrackingRefBased/>
  <w15:docId w15:val="{8CD1A00A-A9A4-4ACD-820B-184CA8DF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  <w:spacing w:after="120"/>
      <w:ind w:left="709"/>
      <w:contextualSpacing/>
      <w:jc w:val="both"/>
    </w:pPr>
    <w:rPr>
      <w:kern w:val="1"/>
      <w:sz w:val="24"/>
    </w:rPr>
  </w:style>
  <w:style w:type="paragraph" w:styleId="Nagwek1">
    <w:name w:val="heading 1"/>
    <w:uiPriority w:val="9"/>
    <w:qFormat/>
    <w:rsid w:val="00895DDD"/>
    <w:pPr>
      <w:keepNext/>
      <w:widowControl w:val="0"/>
      <w:numPr>
        <w:numId w:val="35"/>
      </w:numPr>
      <w:suppressAutoHyphens/>
      <w:outlineLvl w:val="0"/>
    </w:pPr>
    <w:rPr>
      <w:kern w:val="1"/>
    </w:rPr>
  </w:style>
  <w:style w:type="paragraph" w:styleId="Nagwek2">
    <w:name w:val="heading 2"/>
    <w:uiPriority w:val="9"/>
    <w:qFormat/>
    <w:pPr>
      <w:keepNext/>
      <w:widowControl w:val="0"/>
      <w:numPr>
        <w:numId w:val="30"/>
      </w:numPr>
      <w:suppressAutoHyphens/>
      <w:outlineLvl w:val="1"/>
    </w:pPr>
    <w:rPr>
      <w:kern w:val="1"/>
    </w:rPr>
  </w:style>
  <w:style w:type="paragraph" w:styleId="Nagwek3">
    <w:name w:val="heading 3"/>
    <w:basedOn w:val="Normalny"/>
    <w:uiPriority w:val="9"/>
    <w:qFormat/>
    <w:pPr>
      <w:keepNext/>
      <w:tabs>
        <w:tab w:val="num" w:pos="709"/>
      </w:tabs>
      <w:ind w:left="0"/>
      <w:outlineLvl w:val="2"/>
    </w:pPr>
  </w:style>
  <w:style w:type="paragraph" w:styleId="Nagwek4">
    <w:name w:val="heading 4"/>
    <w:basedOn w:val="Nagwek3"/>
    <w:qFormat/>
    <w:pPr>
      <w:tabs>
        <w:tab w:val="left" w:pos="993"/>
      </w:tabs>
      <w:ind w:left="993" w:hanging="993"/>
      <w:outlineLvl w:val="3"/>
    </w:pPr>
  </w:style>
  <w:style w:type="paragraph" w:styleId="Nagwek5">
    <w:name w:val="heading 5"/>
    <w:basedOn w:val="Normalny"/>
    <w:qFormat/>
    <w:pPr>
      <w:keepNext/>
      <w:spacing w:line="360" w:lineRule="auto"/>
      <w:jc w:val="center"/>
      <w:outlineLvl w:val="4"/>
    </w:pPr>
    <w:rPr>
      <w:szCs w:val="24"/>
    </w:rPr>
  </w:style>
  <w:style w:type="paragraph" w:styleId="Nagwek6">
    <w:name w:val="heading 6"/>
    <w:basedOn w:val="Normalny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FontStyle15">
    <w:name w:val="Font Style15"/>
    <w:rPr>
      <w:rFonts w:ascii="Times New Roman" w:hAnsi="Times New Roman" w:cs="Times New Roman"/>
      <w:sz w:val="18"/>
      <w:szCs w:val="18"/>
    </w:rPr>
  </w:style>
  <w:style w:type="character" w:customStyle="1" w:styleId="Poziom2Znak">
    <w:name w:val="Poziom 2 Znak"/>
    <w:rPr>
      <w:b/>
      <w:bCs/>
      <w:sz w:val="24"/>
      <w:szCs w:val="24"/>
      <w:lang w:val="pl-PL" w:eastAsia="pl-PL" w:bidi="ar-SA"/>
    </w:rPr>
  </w:style>
  <w:style w:type="character" w:customStyle="1" w:styleId="listakreskiZnak">
    <w:name w:val="lista kreski Znak"/>
    <w:rPr>
      <w:sz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ytuZnak">
    <w:name w:val="Tytuł Znak"/>
    <w:rPr>
      <w:rFonts w:cs="Arial"/>
      <w:b/>
      <w:bCs/>
      <w:kern w:val="1"/>
      <w:sz w:val="40"/>
      <w:szCs w:val="32"/>
    </w:rPr>
  </w:style>
  <w:style w:type="character" w:customStyle="1" w:styleId="TabelaZnak">
    <w:name w:val="Tabela Znak"/>
    <w:rPr>
      <w:lang w:val="pl-PL" w:eastAsia="pl-PL" w:bidi="ar-SA"/>
    </w:rPr>
  </w:style>
  <w:style w:type="character" w:customStyle="1" w:styleId="NagwekZnak">
    <w:name w:val="Nagłówek Znak"/>
    <w:rPr>
      <w:sz w:val="24"/>
    </w:rPr>
  </w:style>
  <w:style w:type="character" w:customStyle="1" w:styleId="StopkaZnak">
    <w:name w:val="Stopka Znak"/>
    <w:uiPriority w:val="99"/>
    <w:rPr>
      <w:sz w:val="24"/>
    </w:rPr>
  </w:style>
  <w:style w:type="character" w:customStyle="1" w:styleId="Poziom3Znak">
    <w:name w:val="Poziom 3 Znak"/>
    <w:rPr>
      <w:sz w:val="24"/>
      <w:lang w:val="pl-PL" w:eastAsia="pl-PL" w:bidi="ar-SA"/>
    </w:rPr>
  </w:style>
  <w:style w:type="character" w:customStyle="1" w:styleId="Nagwek4Znak">
    <w:name w:val="Nagłówek 4 Znak"/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rPr>
      <w:b/>
      <w:bCs/>
      <w:sz w:val="24"/>
      <w:szCs w:val="24"/>
    </w:rPr>
  </w:style>
  <w:style w:type="character" w:customStyle="1" w:styleId="Nagwek3Znak">
    <w:name w:val="Nagłówek 3 Znak"/>
    <w:rPr>
      <w:sz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ZnakZnak7">
    <w:name w:val="Znak Znak7"/>
    <w:rPr>
      <w:b/>
      <w:bCs/>
      <w:sz w:val="24"/>
      <w:szCs w:val="24"/>
    </w:rPr>
  </w:style>
  <w:style w:type="character" w:customStyle="1" w:styleId="Nagwek1Znak">
    <w:name w:val="Nagłówek 1 Znak"/>
    <w:rPr>
      <w:b/>
      <w:caps/>
      <w:sz w:val="28"/>
      <w:lang w:val="pl-PL" w:eastAsia="pl-PL" w:bidi="ar-SA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  <w:i w:val="0"/>
      <w:sz w:val="28"/>
      <w:szCs w:val="24"/>
    </w:rPr>
  </w:style>
  <w:style w:type="character" w:customStyle="1" w:styleId="ListLabel3">
    <w:name w:val="ListLabel 3"/>
    <w:rPr>
      <w:b w:val="0"/>
      <w:sz w:val="20"/>
    </w:rPr>
  </w:style>
  <w:style w:type="character" w:customStyle="1" w:styleId="ListLabel4">
    <w:name w:val="ListLabel 4"/>
    <w:rPr>
      <w:b/>
      <w:i w:val="0"/>
      <w:sz w:val="28"/>
      <w:szCs w:val="24"/>
    </w:rPr>
  </w:style>
  <w:style w:type="character" w:customStyle="1" w:styleId="ListLabel5">
    <w:name w:val="ListLabel 5"/>
    <w:rPr>
      <w:b w:val="0"/>
      <w:i w:val="0"/>
    </w:rPr>
  </w:style>
  <w:style w:type="character" w:customStyle="1" w:styleId="ListLabel6">
    <w:name w:val="ListLabel 6"/>
    <w:rPr>
      <w:rFonts w:cs="Times New Roman"/>
      <w:sz w:val="24"/>
    </w:rPr>
  </w:style>
  <w:style w:type="character" w:customStyle="1" w:styleId="ListLabel7">
    <w:name w:val="ListLabel 7"/>
    <w:rPr>
      <w:rFonts w:eastAsia="Times New Roman" w:cs="Times New Roman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Times New Roman"/>
      <w:sz w:val="16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  <w:b w:val="0"/>
      <w:i w:val="0"/>
      <w:sz w:val="20"/>
      <w:szCs w:val="20"/>
    </w:rPr>
  </w:style>
  <w:style w:type="paragraph" w:customStyle="1" w:styleId="Nagwek10">
    <w:name w:val="Nagłówek1"/>
    <w:basedOn w:val="Normalny"/>
    <w:next w:val="Tekstpodstawowy"/>
    <w:pPr>
      <w:keepNext/>
      <w:spacing w:before="24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</w:style>
  <w:style w:type="paragraph" w:customStyle="1" w:styleId="Tekstpodstawowywcity21">
    <w:name w:val="Tekst podstawowy wcięty 21"/>
    <w:basedOn w:val="Normalny"/>
    <w:pPr>
      <w:ind w:left="426" w:hanging="426"/>
    </w:pPr>
    <w:rPr>
      <w:b/>
      <w:bCs/>
    </w:rPr>
  </w:style>
  <w:style w:type="paragraph" w:customStyle="1" w:styleId="Tekstpodstawowywcity31">
    <w:name w:val="Tekst podstawowy wcięty 31"/>
    <w:basedOn w:val="Normalny"/>
    <w:pPr>
      <w:ind w:hanging="709"/>
    </w:pPr>
    <w:rPr>
      <w:szCs w:val="24"/>
    </w:rPr>
  </w:style>
  <w:style w:type="paragraph" w:customStyle="1" w:styleId="Tekstpodstawowywcity310">
    <w:name w:val="Tekst podstawowy wcięty 31"/>
    <w:basedOn w:val="Normalny"/>
    <w:pPr>
      <w:ind w:left="1560" w:hanging="142"/>
    </w:pPr>
  </w:style>
  <w:style w:type="paragraph" w:customStyle="1" w:styleId="Tekstpodstawowy21">
    <w:name w:val="Tekst podstawowy 21"/>
    <w:basedOn w:val="Normalny"/>
    <w:pPr>
      <w:ind w:left="1701" w:hanging="283"/>
    </w:pPr>
    <w:rPr>
      <w:i/>
      <w:sz w:val="28"/>
    </w:rPr>
  </w:style>
  <w:style w:type="paragraph" w:customStyle="1" w:styleId="Tekstpodstawowywcity210">
    <w:name w:val="Tekst podstawowy wcięty 21"/>
    <w:basedOn w:val="Normalny"/>
  </w:style>
  <w:style w:type="paragraph" w:customStyle="1" w:styleId="Standardowytekst1">
    <w:name w:val="Standardowy.tekst1"/>
    <w:pPr>
      <w:suppressAutoHyphens/>
      <w:jc w:val="both"/>
    </w:pPr>
    <w:rPr>
      <w:kern w:val="1"/>
    </w:rPr>
  </w:style>
  <w:style w:type="paragraph" w:customStyle="1" w:styleId="Poziom1">
    <w:name w:val="Poziom 1"/>
    <w:basedOn w:val="Normalny"/>
    <w:link w:val="Poziom1Znak"/>
    <w:pPr>
      <w:tabs>
        <w:tab w:val="left" w:pos="539"/>
      </w:tabs>
      <w:ind w:left="0"/>
    </w:pPr>
    <w:rPr>
      <w:b/>
      <w:caps/>
      <w:sz w:val="28"/>
    </w:rPr>
  </w:style>
  <w:style w:type="paragraph" w:customStyle="1" w:styleId="listakreski">
    <w:name w:val="lista kreski"/>
    <w:basedOn w:val="Normalny"/>
    <w:pPr>
      <w:numPr>
        <w:numId w:val="1"/>
      </w:numPr>
      <w:tabs>
        <w:tab w:val="left" w:pos="1701"/>
      </w:tabs>
      <w:ind w:left="1702" w:hanging="284"/>
    </w:pPr>
  </w:style>
  <w:style w:type="paragraph" w:customStyle="1" w:styleId="Tabela">
    <w:name w:val="Tabela"/>
    <w:basedOn w:val="Legenda"/>
    <w:pPr>
      <w:textAlignment w:val="baseline"/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specyfikacje">
    <w:name w:val="specyfikacje"/>
    <w:basedOn w:val="Normalny"/>
    <w:pPr>
      <w:spacing w:line="360" w:lineRule="auto"/>
    </w:pPr>
    <w:rPr>
      <w:b/>
      <w:spacing w:val="-3"/>
    </w:rPr>
  </w:style>
  <w:style w:type="paragraph" w:customStyle="1" w:styleId="Style14">
    <w:name w:val="Style14"/>
    <w:basedOn w:val="Normalny"/>
    <w:pPr>
      <w:widowControl w:val="0"/>
      <w:spacing w:line="235" w:lineRule="exact"/>
      <w:jc w:val="center"/>
    </w:pPr>
    <w:rPr>
      <w:szCs w:val="24"/>
    </w:rPr>
  </w:style>
  <w:style w:type="paragraph" w:customStyle="1" w:styleId="listalitery">
    <w:name w:val="lista litery"/>
    <w:basedOn w:val="Normalny"/>
    <w:pPr>
      <w:numPr>
        <w:numId w:val="6"/>
      </w:numPr>
      <w:tabs>
        <w:tab w:val="left" w:pos="1418"/>
      </w:tabs>
      <w:ind w:left="1134" w:hanging="425"/>
    </w:pPr>
  </w:style>
  <w:style w:type="paragraph" w:customStyle="1" w:styleId="Poziom2">
    <w:name w:val="Poziom 2"/>
    <w:basedOn w:val="Normalny"/>
    <w:pPr>
      <w:ind w:left="0"/>
    </w:pPr>
    <w:rPr>
      <w:b/>
      <w:bCs/>
      <w:szCs w:val="24"/>
    </w:rPr>
  </w:style>
  <w:style w:type="paragraph" w:customStyle="1" w:styleId="Poziom3">
    <w:name w:val="Poziom 3"/>
    <w:basedOn w:val="Normalny"/>
    <w:pPr>
      <w:ind w:left="0"/>
    </w:pPr>
  </w:style>
  <w:style w:type="paragraph" w:customStyle="1" w:styleId="Tytutablicyrysunku">
    <w:name w:val="Tytuł tablicy/rysunku"/>
    <w:basedOn w:val="Normalny"/>
    <w:pPr>
      <w:keepNext/>
      <w:spacing w:after="60"/>
      <w:jc w:val="left"/>
    </w:pPr>
  </w:style>
  <w:style w:type="paragraph" w:customStyle="1" w:styleId="listakropki">
    <w:name w:val="lista kropki"/>
    <w:basedOn w:val="listakreski"/>
    <w:pPr>
      <w:numPr>
        <w:numId w:val="2"/>
      </w:numPr>
      <w:tabs>
        <w:tab w:val="clear" w:pos="1701"/>
      </w:tabs>
    </w:pPr>
  </w:style>
  <w:style w:type="paragraph" w:customStyle="1" w:styleId="listaliczby">
    <w:name w:val="lista liczby"/>
    <w:pPr>
      <w:numPr>
        <w:numId w:val="7"/>
      </w:numPr>
      <w:tabs>
        <w:tab w:val="left" w:pos="1276"/>
        <w:tab w:val="left" w:pos="3402"/>
      </w:tabs>
      <w:suppressAutoHyphens/>
      <w:spacing w:after="120"/>
      <w:contextualSpacing/>
    </w:pPr>
    <w:rPr>
      <w:kern w:val="1"/>
      <w:sz w:val="24"/>
      <w:szCs w:val="24"/>
    </w:rPr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Tekstprzypisukocowego1">
    <w:name w:val="Tekst przypisu końcowego1"/>
    <w:basedOn w:val="Normalny"/>
    <w:rPr>
      <w:sz w:val="20"/>
    </w:rPr>
  </w:style>
  <w:style w:type="paragraph" w:styleId="Tytu">
    <w:name w:val="Title"/>
    <w:basedOn w:val="Normalny"/>
    <w:link w:val="TytuZnak1"/>
    <w:qFormat/>
    <w:pPr>
      <w:jc w:val="center"/>
    </w:pPr>
    <w:rPr>
      <w:rFonts w:cs="Arial"/>
      <w:b/>
      <w:bCs/>
      <w:sz w:val="40"/>
      <w:szCs w:val="32"/>
    </w:rPr>
  </w:style>
  <w:style w:type="paragraph" w:customStyle="1" w:styleId="Specyfikacje0">
    <w:name w:val="Specyfikacje"/>
    <w:basedOn w:val="Normalny"/>
  </w:style>
  <w:style w:type="paragraph" w:customStyle="1" w:styleId="StylIwony">
    <w:name w:val="Styl Iwony"/>
    <w:basedOn w:val="Normalny"/>
    <w:pPr>
      <w:spacing w:before="120"/>
      <w:ind w:left="0"/>
      <w:textAlignment w:val="baseline"/>
    </w:pPr>
    <w:rPr>
      <w:rFonts w:ascii="Bookman Old Style" w:hAnsi="Bookman Old Style"/>
    </w:rPr>
  </w:style>
  <w:style w:type="paragraph" w:customStyle="1" w:styleId="Stronatytuowa">
    <w:name w:val="Strona tytułowa"/>
    <w:pPr>
      <w:suppressAutoHyphens/>
      <w:spacing w:before="60"/>
      <w:contextualSpacing/>
    </w:pPr>
    <w:rPr>
      <w:rFonts w:ascii="font293" w:hAnsi="font293"/>
      <w:kern w:val="1"/>
      <w:sz w:val="24"/>
      <w:szCs w:val="24"/>
    </w:rPr>
  </w:style>
  <w:style w:type="paragraph" w:customStyle="1" w:styleId="tekstost">
    <w:name w:val="tekst ost"/>
    <w:basedOn w:val="Normalny"/>
    <w:pPr>
      <w:spacing w:after="0"/>
      <w:ind w:left="0"/>
      <w:textAlignment w:val="baseline"/>
    </w:pPr>
    <w:rPr>
      <w:sz w:val="20"/>
    </w:rPr>
  </w:style>
  <w:style w:type="paragraph" w:customStyle="1" w:styleId="styliwony0">
    <w:name w:val="styliwony"/>
    <w:basedOn w:val="Normalny"/>
    <w:pPr>
      <w:spacing w:before="100" w:after="100"/>
      <w:ind w:left="0"/>
      <w:jc w:val="left"/>
    </w:pPr>
    <w:rPr>
      <w:szCs w:val="24"/>
    </w:rPr>
  </w:style>
  <w:style w:type="paragraph" w:customStyle="1" w:styleId="Bezodstpw1">
    <w:name w:val="Bez odstępów1"/>
    <w:basedOn w:val="Normalny"/>
    <w:pPr>
      <w:keepNext/>
      <w:numPr>
        <w:numId w:val="12"/>
      </w:numPr>
      <w:spacing w:before="120" w:after="240"/>
    </w:pPr>
    <w:rPr>
      <w:rFonts w:ascii="Arial Narrow" w:hAnsi="Arial Narrow"/>
      <w:b/>
      <w:bCs/>
      <w:szCs w:val="24"/>
    </w:rPr>
  </w:style>
  <w:style w:type="paragraph" w:customStyle="1" w:styleId="Tekstprzypisudolnego1">
    <w:name w:val="Tekst przypisu dolnego1"/>
    <w:basedOn w:val="Normalny"/>
    <w:pPr>
      <w:spacing w:after="0"/>
      <w:ind w:left="0"/>
      <w:textAlignment w:val="baseline"/>
    </w:pPr>
    <w:rPr>
      <w:sz w:val="20"/>
    </w:rPr>
  </w:style>
  <w:style w:type="paragraph" w:customStyle="1" w:styleId="standardowytekst">
    <w:name w:val="standardowytekst"/>
    <w:basedOn w:val="Normalny"/>
    <w:pPr>
      <w:spacing w:before="100" w:after="100"/>
      <w:ind w:left="0"/>
      <w:jc w:val="left"/>
    </w:pPr>
    <w:rPr>
      <w:szCs w:val="24"/>
    </w:rPr>
  </w:style>
  <w:style w:type="paragraph" w:customStyle="1" w:styleId="tekstost0">
    <w:name w:val="tekstost"/>
    <w:basedOn w:val="Normalny"/>
    <w:pPr>
      <w:spacing w:before="100" w:after="100"/>
      <w:ind w:left="0"/>
      <w:jc w:val="left"/>
    </w:pPr>
    <w:rPr>
      <w:szCs w:val="24"/>
    </w:rPr>
  </w:style>
  <w:style w:type="paragraph" w:customStyle="1" w:styleId="Standardowytekst0">
    <w:name w:val="Standardowy.tekst"/>
    <w:pPr>
      <w:suppressAutoHyphens/>
      <w:jc w:val="both"/>
    </w:pPr>
    <w:rPr>
      <w:kern w:val="1"/>
    </w:rPr>
  </w:style>
  <w:style w:type="paragraph" w:customStyle="1" w:styleId="Tekstpodstawowywcity32">
    <w:name w:val="Tekst podstawowy wcięty 32"/>
    <w:basedOn w:val="Normalny"/>
    <w:pPr>
      <w:ind w:left="1560" w:hanging="142"/>
    </w:pPr>
  </w:style>
  <w:style w:type="paragraph" w:customStyle="1" w:styleId="Zawartoramki">
    <w:name w:val="Zawartość ramki"/>
    <w:basedOn w:val="Normalny"/>
  </w:style>
  <w:style w:type="numbering" w:customStyle="1" w:styleId="Konspekt">
    <w:name w:val="Konspekt"/>
    <w:basedOn w:val="Bezlisty"/>
    <w:rsid w:val="00382938"/>
    <w:pPr>
      <w:numPr>
        <w:numId w:val="32"/>
      </w:numPr>
    </w:pPr>
  </w:style>
  <w:style w:type="character" w:customStyle="1" w:styleId="TytuZnak1">
    <w:name w:val="Tytuł Znak1"/>
    <w:link w:val="Tytu"/>
    <w:rsid w:val="00382938"/>
    <w:rPr>
      <w:rFonts w:cs="Arial"/>
      <w:b/>
      <w:bCs/>
      <w:kern w:val="1"/>
      <w:sz w:val="40"/>
      <w:szCs w:val="32"/>
      <w:lang w:val="pl-PL" w:eastAsia="pl-PL" w:bidi="ar-SA"/>
    </w:rPr>
  </w:style>
  <w:style w:type="paragraph" w:customStyle="1" w:styleId="Tekstpodstawowywcity33">
    <w:name w:val="Tekst podstawowy wcięty 33"/>
    <w:basedOn w:val="Normalny"/>
    <w:rsid w:val="00382938"/>
    <w:pPr>
      <w:suppressAutoHyphens w:val="0"/>
      <w:ind w:left="1560" w:hanging="142"/>
    </w:pPr>
    <w:rPr>
      <w:kern w:val="0"/>
    </w:rPr>
  </w:style>
  <w:style w:type="paragraph" w:customStyle="1" w:styleId="Tekstpodstawowy22">
    <w:name w:val="Tekst podstawowy 22"/>
    <w:basedOn w:val="Normalny"/>
    <w:rsid w:val="00382938"/>
    <w:pPr>
      <w:suppressAutoHyphens w:val="0"/>
      <w:ind w:left="1701" w:hanging="283"/>
    </w:pPr>
    <w:rPr>
      <w:i/>
      <w:kern w:val="0"/>
      <w:sz w:val="28"/>
    </w:rPr>
  </w:style>
  <w:style w:type="paragraph" w:customStyle="1" w:styleId="Tekstpodstawowywcity22">
    <w:name w:val="Tekst podstawowy wcięty 22"/>
    <w:basedOn w:val="Normalny"/>
    <w:rsid w:val="00382938"/>
    <w:pPr>
      <w:suppressAutoHyphens w:val="0"/>
    </w:pPr>
    <w:rPr>
      <w:kern w:val="0"/>
    </w:rPr>
  </w:style>
  <w:style w:type="character" w:customStyle="1" w:styleId="Poziom1Znak">
    <w:name w:val="Poziom 1 Znak"/>
    <w:link w:val="Poziom1"/>
    <w:rsid w:val="00725AB8"/>
    <w:rPr>
      <w:b/>
      <w:caps/>
      <w:kern w:val="1"/>
      <w:sz w:val="28"/>
    </w:rPr>
  </w:style>
  <w:style w:type="paragraph" w:styleId="Tekstdymka">
    <w:name w:val="Balloon Text"/>
    <w:basedOn w:val="Normalny"/>
    <w:link w:val="TekstdymkaZnak"/>
    <w:rsid w:val="00174A67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4A67"/>
    <w:rPr>
      <w:rFonts w:ascii="Tahoma" w:hAnsi="Tahoma" w:cs="Tahoma"/>
      <w:kern w:val="1"/>
      <w:sz w:val="16"/>
      <w:szCs w:val="16"/>
    </w:rPr>
  </w:style>
  <w:style w:type="paragraph" w:styleId="Bezodstpw">
    <w:name w:val="No Spacing"/>
    <w:basedOn w:val="Normalny"/>
    <w:qFormat/>
    <w:rsid w:val="00D67C0D"/>
    <w:pPr>
      <w:keepNext/>
      <w:numPr>
        <w:ilvl w:val="2"/>
        <w:numId w:val="1"/>
      </w:numPr>
      <w:overflowPunct w:val="0"/>
      <w:autoSpaceDE w:val="0"/>
      <w:spacing w:before="120" w:after="240"/>
      <w:contextualSpacing w:val="0"/>
      <w:outlineLvl w:val="2"/>
    </w:pPr>
    <w:rPr>
      <w:rFonts w:ascii="Arial Narrow" w:hAnsi="Arial Narrow" w:cs="Arial Narrow"/>
      <w:b/>
      <w:bCs/>
      <w:kern w:val="0"/>
      <w:szCs w:val="24"/>
      <w:lang w:eastAsia="zh-CN"/>
    </w:rPr>
  </w:style>
  <w:style w:type="table" w:styleId="Tabela-Siatka">
    <w:name w:val="Table Grid"/>
    <w:basedOn w:val="Standardowy"/>
    <w:rsid w:val="003D334D"/>
    <w:pPr>
      <w:suppressAutoHyphens/>
      <w:spacing w:after="120"/>
      <w:ind w:left="709"/>
      <w:contextualSpacing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5700</Words>
  <Characters>34205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Szczegółowe Specyfikacje Techniczne D – 04.00.00 Podbudowy</vt:lpstr>
    </vt:vector>
  </TitlesOfParts>
  <Company>T747</Company>
  <LinksUpToDate>false</LinksUpToDate>
  <CharactersWithSpaces>39826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Szczegółowe Specyfikacje Techniczne D – 04.00.00 Podbudowy</dc:title>
  <dc:subject> </dc:subject>
  <dc:creator>BPBK S.A.</dc:creator>
  <cp:keywords/>
  <cp:lastModifiedBy>PC</cp:lastModifiedBy>
  <cp:revision>2</cp:revision>
  <cp:lastPrinted>2018-12-03T11:26:00Z</cp:lastPrinted>
  <dcterms:created xsi:type="dcterms:W3CDTF">2018-12-03T11:27:00Z</dcterms:created>
  <dcterms:modified xsi:type="dcterms:W3CDTF">2018-12-03T11:27:00Z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BPBK 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